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500B3" w14:textId="77777777" w:rsidR="00023B49" w:rsidRDefault="00023B49" w:rsidP="00023B49">
      <w:pPr>
        <w:suppressAutoHyphens w:val="0"/>
        <w:spacing w:after="0" w:line="240" w:lineRule="auto"/>
        <w:jc w:val="center"/>
        <w:rPr>
          <w:rFonts w:ascii="Arial" w:hAnsi="Arial" w:cs="Arial"/>
          <w:b/>
        </w:rPr>
      </w:pPr>
    </w:p>
    <w:p w14:paraId="3359FAD1" w14:textId="77777777" w:rsidR="00023B49" w:rsidRDefault="00023B49" w:rsidP="00023B49">
      <w:pPr>
        <w:suppressAutoHyphens w:val="0"/>
        <w:spacing w:after="0" w:line="240" w:lineRule="auto"/>
        <w:jc w:val="center"/>
        <w:rPr>
          <w:rFonts w:ascii="Arial" w:hAnsi="Arial" w:cs="Arial"/>
          <w:b/>
        </w:rPr>
      </w:pPr>
    </w:p>
    <w:p w14:paraId="38216C89" w14:textId="3DD87053" w:rsidR="00023B49" w:rsidRPr="00631E63" w:rsidRDefault="00023B49" w:rsidP="00023B49">
      <w:pPr>
        <w:suppressAutoHyphens w:val="0"/>
        <w:spacing w:after="0" w:line="240" w:lineRule="auto"/>
        <w:jc w:val="center"/>
        <w:rPr>
          <w:rFonts w:ascii="Times New Roman" w:hAnsi="Times New Roman"/>
          <w:sz w:val="24"/>
          <w:szCs w:val="24"/>
          <w:lang w:eastAsia="pl-PL"/>
        </w:rPr>
      </w:pPr>
      <w:r w:rsidRPr="00631E63">
        <w:rPr>
          <w:rFonts w:ascii="Arial" w:hAnsi="Arial" w:cs="Arial"/>
          <w:b/>
        </w:rPr>
        <w:t xml:space="preserve">UMOWA nr </w:t>
      </w:r>
      <w:r>
        <w:rPr>
          <w:rFonts w:ascii="Arial" w:hAnsi="Arial" w:cs="Arial"/>
          <w:b/>
        </w:rPr>
        <w:t>……………………………………………..</w:t>
      </w:r>
    </w:p>
    <w:p w14:paraId="677ADA2A" w14:textId="72028E1E" w:rsidR="00C75528" w:rsidRPr="00683B96" w:rsidRDefault="00752CFF" w:rsidP="00C75528">
      <w:pPr>
        <w:spacing w:after="120" w:line="240" w:lineRule="auto"/>
        <w:jc w:val="center"/>
        <w:rPr>
          <w:rFonts w:ascii="Arial" w:hAnsi="Arial" w:cs="Arial"/>
          <w:b/>
        </w:rPr>
      </w:pPr>
      <w:r>
        <w:rPr>
          <w:rFonts w:ascii="Arial" w:hAnsi="Arial" w:cs="Arial"/>
          <w:b/>
        </w:rPr>
        <w:t xml:space="preserve">na zorganizowanie i </w:t>
      </w:r>
      <w:r w:rsidR="008A1A66">
        <w:rPr>
          <w:rFonts w:ascii="Arial" w:hAnsi="Arial" w:cs="Arial"/>
          <w:b/>
        </w:rPr>
        <w:t xml:space="preserve">przeprowadzenie szkolenia z zakresu </w:t>
      </w:r>
      <w:r w:rsidR="00C11ADF">
        <w:rPr>
          <w:rFonts w:ascii="Arial" w:hAnsi="Arial" w:cs="Arial"/>
          <w:b/>
        </w:rPr>
        <w:t>Treningu Umiejętności Społecznych</w:t>
      </w:r>
    </w:p>
    <w:p w14:paraId="754D9E0E" w14:textId="2B3D3DDC" w:rsidR="00023B49" w:rsidRPr="00631E63" w:rsidRDefault="00023B49" w:rsidP="00023B49">
      <w:pPr>
        <w:pStyle w:val="WW-Zwykytekst"/>
        <w:jc w:val="center"/>
        <w:rPr>
          <w:rFonts w:ascii="Arial" w:hAnsi="Arial" w:cs="Arial"/>
          <w:b/>
          <w:i/>
          <w:sz w:val="22"/>
          <w:szCs w:val="22"/>
        </w:rPr>
      </w:pPr>
    </w:p>
    <w:p w14:paraId="3DB57A91" w14:textId="77777777" w:rsidR="00023B49" w:rsidRPr="00631E63" w:rsidRDefault="00023B49" w:rsidP="00023B49">
      <w:pPr>
        <w:spacing w:after="120"/>
        <w:jc w:val="both"/>
        <w:rPr>
          <w:rFonts w:ascii="Arial" w:hAnsi="Arial" w:cs="Arial"/>
          <w:b/>
          <w:i/>
        </w:rPr>
      </w:pPr>
    </w:p>
    <w:p w14:paraId="311B96DE" w14:textId="0A779812" w:rsidR="00C971CB" w:rsidRDefault="00023B49" w:rsidP="00B423E0">
      <w:pPr>
        <w:spacing w:after="120" w:line="276" w:lineRule="auto"/>
        <w:jc w:val="both"/>
        <w:rPr>
          <w:rFonts w:ascii="Arial" w:hAnsi="Arial" w:cs="Arial"/>
        </w:rPr>
      </w:pPr>
      <w:r w:rsidRPr="00631E63">
        <w:rPr>
          <w:rFonts w:ascii="Arial" w:hAnsi="Arial" w:cs="Arial"/>
        </w:rPr>
        <w:t xml:space="preserve">Zawarta w dniu ……………….. pomiędzy: </w:t>
      </w:r>
    </w:p>
    <w:p w14:paraId="762BF3B3" w14:textId="2911A0B7" w:rsidR="00023B49" w:rsidRPr="00631E63" w:rsidRDefault="00023B49" w:rsidP="00B423E0">
      <w:pPr>
        <w:spacing w:after="120" w:line="276" w:lineRule="auto"/>
        <w:jc w:val="both"/>
        <w:rPr>
          <w:rFonts w:ascii="Arial" w:hAnsi="Arial" w:cs="Arial"/>
        </w:rPr>
      </w:pPr>
      <w:r w:rsidRPr="00631E63">
        <w:rPr>
          <w:rFonts w:ascii="Arial" w:hAnsi="Arial" w:cs="Arial"/>
        </w:rPr>
        <w:t>Miastem Gorzów Wielkopolski - Urzędem Miasta Gorzowa Wielkopolskiego, ul. Sikorskiego</w:t>
      </w:r>
      <w:r>
        <w:rPr>
          <w:rFonts w:ascii="Arial" w:hAnsi="Arial" w:cs="Arial"/>
        </w:rPr>
        <w:t xml:space="preserve"> </w:t>
      </w:r>
      <w:r w:rsidRPr="00631E63">
        <w:rPr>
          <w:rFonts w:ascii="Arial" w:hAnsi="Arial" w:cs="Arial"/>
        </w:rPr>
        <w:t>4, 66-400 Gorzów Wielkopolski, NIP 599-00-19-632 reprezentowanym przez: Panią Małgorzatę Domagałę – Zastępcę Prezydenta Miasta Gorzowa Wielkopolskiego, zwanym w dalszej części umowy „Zamawiającym”</w:t>
      </w:r>
    </w:p>
    <w:p w14:paraId="0F3110DE" w14:textId="77777777" w:rsidR="00023B49" w:rsidRPr="00631E63" w:rsidRDefault="00023B49" w:rsidP="00B423E0">
      <w:pPr>
        <w:spacing w:after="120" w:line="276" w:lineRule="auto"/>
        <w:jc w:val="both"/>
        <w:rPr>
          <w:rFonts w:ascii="Arial" w:hAnsi="Arial" w:cs="Arial"/>
        </w:rPr>
      </w:pPr>
      <w:r w:rsidRPr="00631E63">
        <w:rPr>
          <w:rFonts w:ascii="Arial" w:hAnsi="Arial" w:cs="Arial"/>
        </w:rPr>
        <w:t>a:</w:t>
      </w:r>
    </w:p>
    <w:p w14:paraId="6860CB6B" w14:textId="77777777" w:rsidR="00023B49" w:rsidRPr="00631E63" w:rsidRDefault="00023B49" w:rsidP="00023B49">
      <w:pPr>
        <w:spacing w:after="0" w:line="100" w:lineRule="atLeast"/>
        <w:jc w:val="both"/>
        <w:rPr>
          <w:rFonts w:ascii="Arial" w:hAnsi="Arial" w:cs="Arial"/>
        </w:rPr>
      </w:pPr>
      <w:r>
        <w:rPr>
          <w:rFonts w:ascii="Arial" w:hAnsi="Arial" w:cs="Arial"/>
        </w:rPr>
        <w:t>………………………………………………………………………………………………………………………………………………………………………………………………………………………………………………………………………………………………………………………………………</w:t>
      </w:r>
    </w:p>
    <w:p w14:paraId="6468BF9B" w14:textId="77777777" w:rsidR="00023B49" w:rsidRPr="00631E63" w:rsidRDefault="00023B49" w:rsidP="00023B49">
      <w:pPr>
        <w:spacing w:after="0" w:line="100" w:lineRule="atLeast"/>
        <w:jc w:val="both"/>
        <w:rPr>
          <w:rFonts w:ascii="Arial" w:hAnsi="Arial" w:cs="Arial"/>
        </w:rPr>
      </w:pPr>
    </w:p>
    <w:p w14:paraId="218B8131" w14:textId="77777777" w:rsidR="00023B49" w:rsidRPr="00631E63" w:rsidRDefault="00023B49" w:rsidP="00023B49">
      <w:pPr>
        <w:spacing w:after="0" w:line="100" w:lineRule="atLeast"/>
        <w:jc w:val="center"/>
        <w:rPr>
          <w:rFonts w:ascii="Arial" w:eastAsia="Arial" w:hAnsi="Arial" w:cs="Arial"/>
          <w:b/>
        </w:rPr>
      </w:pPr>
      <w:r w:rsidRPr="00631E63">
        <w:rPr>
          <w:rFonts w:ascii="Arial" w:eastAsia="Arial" w:hAnsi="Arial" w:cs="Arial"/>
          <w:b/>
        </w:rPr>
        <w:t>§ 1</w:t>
      </w:r>
    </w:p>
    <w:p w14:paraId="7FE7ED25" w14:textId="77777777" w:rsidR="00023B49" w:rsidRPr="00631E63" w:rsidRDefault="00023B49" w:rsidP="00023B49">
      <w:pPr>
        <w:spacing w:after="0" w:line="100" w:lineRule="atLeast"/>
        <w:jc w:val="center"/>
        <w:rPr>
          <w:rFonts w:ascii="Arial" w:eastAsia="Arial" w:hAnsi="Arial" w:cs="Arial"/>
          <w:b/>
        </w:rPr>
      </w:pPr>
      <w:r w:rsidRPr="00631E63">
        <w:rPr>
          <w:rFonts w:ascii="Arial" w:eastAsia="Arial" w:hAnsi="Arial" w:cs="Arial"/>
          <w:b/>
        </w:rPr>
        <w:t>Tryb postępowania poprzedzający zawarcie Umowy</w:t>
      </w:r>
    </w:p>
    <w:p w14:paraId="7F81950E" w14:textId="77777777" w:rsidR="00023B49" w:rsidRPr="00F877E0" w:rsidRDefault="00023B49" w:rsidP="00023B49">
      <w:pPr>
        <w:jc w:val="both"/>
        <w:rPr>
          <w:rFonts w:ascii="Arial" w:eastAsia="Arial" w:hAnsi="Arial" w:cs="Arial"/>
          <w:color w:val="FF0000"/>
        </w:rPr>
      </w:pPr>
    </w:p>
    <w:p w14:paraId="6CDD59C6" w14:textId="34B597A9" w:rsidR="0042492F" w:rsidRDefault="00023B49" w:rsidP="00B423E0">
      <w:pPr>
        <w:spacing w:after="0" w:line="276" w:lineRule="auto"/>
        <w:jc w:val="both"/>
        <w:rPr>
          <w:rFonts w:ascii="Arial" w:eastAsia="Calibri" w:hAnsi="Arial" w:cs="Arial"/>
        </w:rPr>
      </w:pPr>
      <w:bookmarkStart w:id="0" w:name="_Hlk179873356"/>
      <w:r w:rsidRPr="00336598">
        <w:rPr>
          <w:rFonts w:ascii="Arial" w:eastAsia="Calibri" w:hAnsi="Arial" w:cs="Arial"/>
        </w:rPr>
        <w:t xml:space="preserve">Umowę zawiera się poza ustawą z dnia 11 września 2019 r. Prawo zamówień publicznych </w:t>
      </w:r>
      <w:r w:rsidRPr="00336598">
        <w:rPr>
          <w:rFonts w:ascii="Arial" w:eastAsia="Calibri" w:hAnsi="Arial" w:cs="Arial"/>
        </w:rPr>
        <w:br/>
        <w:t>(t.j. Dz. U. z 202</w:t>
      </w:r>
      <w:r>
        <w:rPr>
          <w:rFonts w:ascii="Arial" w:eastAsia="Calibri" w:hAnsi="Arial" w:cs="Arial"/>
        </w:rPr>
        <w:t>4</w:t>
      </w:r>
      <w:r w:rsidRPr="00336598">
        <w:rPr>
          <w:rFonts w:ascii="Arial" w:eastAsia="Calibri" w:hAnsi="Arial" w:cs="Arial"/>
        </w:rPr>
        <w:t xml:space="preserve"> r. poz. </w:t>
      </w:r>
      <w:r>
        <w:rPr>
          <w:rFonts w:ascii="Arial" w:eastAsia="Calibri" w:hAnsi="Arial" w:cs="Arial"/>
        </w:rPr>
        <w:t>1320</w:t>
      </w:r>
      <w:r w:rsidRPr="00336598">
        <w:rPr>
          <w:rFonts w:ascii="Arial" w:eastAsia="Calibri" w:hAnsi="Arial" w:cs="Arial"/>
        </w:rPr>
        <w:t xml:space="preserve"> </w:t>
      </w:r>
      <w:r>
        <w:rPr>
          <w:rFonts w:ascii="Arial" w:eastAsia="Calibri" w:hAnsi="Arial" w:cs="Arial"/>
        </w:rPr>
        <w:t>t.j</w:t>
      </w:r>
      <w:r w:rsidRPr="00336598">
        <w:rPr>
          <w:rFonts w:ascii="Arial" w:eastAsia="Calibri" w:hAnsi="Arial" w:cs="Arial"/>
        </w:rPr>
        <w:t xml:space="preserve">.), na podstawie § </w:t>
      </w:r>
      <w:r>
        <w:rPr>
          <w:rFonts w:ascii="Arial" w:eastAsia="Calibri" w:hAnsi="Arial" w:cs="Arial"/>
        </w:rPr>
        <w:t>30</w:t>
      </w:r>
      <w:r w:rsidRPr="00336598">
        <w:rPr>
          <w:rFonts w:ascii="Arial" w:eastAsia="Calibri" w:hAnsi="Arial" w:cs="Arial"/>
        </w:rPr>
        <w:t xml:space="preserve"> ust. </w:t>
      </w:r>
      <w:r>
        <w:rPr>
          <w:rFonts w:ascii="Arial" w:eastAsia="Calibri" w:hAnsi="Arial" w:cs="Arial"/>
        </w:rPr>
        <w:t>3</w:t>
      </w:r>
      <w:r w:rsidRPr="00336598">
        <w:rPr>
          <w:rFonts w:ascii="Arial" w:eastAsia="Calibri" w:hAnsi="Arial" w:cs="Arial"/>
        </w:rPr>
        <w:t xml:space="preserve"> </w:t>
      </w:r>
      <w:r w:rsidRPr="0037730C">
        <w:rPr>
          <w:rFonts w:ascii="Arial" w:eastAsia="Calibri" w:hAnsi="Arial" w:cs="Arial"/>
        </w:rPr>
        <w:t>Regulaminu udzielania zamówień ze środków publicznych o wartości mniejszej niż 130.000,00 zł w Urzędzie Miasta Gorzowa Wielkopolskiego, w tym zamówień finansowanych ze środków Unii Europejskiej</w:t>
      </w:r>
      <w:r w:rsidRPr="00336598">
        <w:rPr>
          <w:rFonts w:ascii="Arial" w:eastAsia="Calibri" w:hAnsi="Arial" w:cs="Arial"/>
        </w:rPr>
        <w:t xml:space="preserve">, stanowiącego Załącznik do Zarządzenia nr </w:t>
      </w:r>
      <w:r>
        <w:rPr>
          <w:rFonts w:ascii="Arial" w:eastAsia="Calibri" w:hAnsi="Arial" w:cs="Arial"/>
        </w:rPr>
        <w:t>65</w:t>
      </w:r>
      <w:r w:rsidRPr="00336598">
        <w:rPr>
          <w:rFonts w:ascii="Arial" w:eastAsia="Calibri" w:hAnsi="Arial" w:cs="Arial"/>
        </w:rPr>
        <w:t>/K/202</w:t>
      </w:r>
      <w:r>
        <w:rPr>
          <w:rFonts w:ascii="Arial" w:eastAsia="Calibri" w:hAnsi="Arial" w:cs="Arial"/>
        </w:rPr>
        <w:t>4</w:t>
      </w:r>
      <w:r w:rsidRPr="00336598">
        <w:rPr>
          <w:rFonts w:ascii="Arial" w:eastAsia="Calibri" w:hAnsi="Arial" w:cs="Arial"/>
        </w:rPr>
        <w:t xml:space="preserve"> Prezydenta Miasta Gorzowa Wielkopolskiego z dnia </w:t>
      </w:r>
      <w:r>
        <w:rPr>
          <w:rFonts w:ascii="Arial" w:eastAsia="Calibri" w:hAnsi="Arial" w:cs="Arial"/>
        </w:rPr>
        <w:t>30</w:t>
      </w:r>
      <w:r w:rsidRPr="00336598">
        <w:rPr>
          <w:rFonts w:ascii="Arial" w:eastAsia="Calibri" w:hAnsi="Arial" w:cs="Arial"/>
        </w:rPr>
        <w:t xml:space="preserve"> s</w:t>
      </w:r>
      <w:r>
        <w:rPr>
          <w:rFonts w:ascii="Arial" w:eastAsia="Calibri" w:hAnsi="Arial" w:cs="Arial"/>
        </w:rPr>
        <w:t>ierpnia</w:t>
      </w:r>
      <w:r w:rsidRPr="00336598">
        <w:rPr>
          <w:rFonts w:ascii="Arial" w:eastAsia="Calibri" w:hAnsi="Arial" w:cs="Arial"/>
        </w:rPr>
        <w:t xml:space="preserve"> 202</w:t>
      </w:r>
      <w:r>
        <w:rPr>
          <w:rFonts w:ascii="Arial" w:eastAsia="Calibri" w:hAnsi="Arial" w:cs="Arial"/>
        </w:rPr>
        <w:t>4</w:t>
      </w:r>
      <w:r w:rsidRPr="00336598">
        <w:rPr>
          <w:rFonts w:ascii="Arial" w:eastAsia="Calibri" w:hAnsi="Arial" w:cs="Arial"/>
        </w:rPr>
        <w:t xml:space="preserve"> r., w związku z realizacją projektu: </w:t>
      </w:r>
      <w:r w:rsidRPr="00F149C0">
        <w:rPr>
          <w:rFonts w:ascii="Arial" w:eastAsia="Calibri" w:hAnsi="Arial" w:cs="Arial"/>
        </w:rPr>
        <w:t>„</w:t>
      </w:r>
      <w:r>
        <w:rPr>
          <w:rFonts w:ascii="Arial" w:eastAsia="Calibri" w:hAnsi="Arial" w:cs="Arial"/>
        </w:rPr>
        <w:t>Kreatywne przedszkolaki w Gorzowie”</w:t>
      </w:r>
      <w:r w:rsidRPr="00F149C0">
        <w:rPr>
          <w:rFonts w:ascii="Arial" w:eastAsia="Calibri" w:hAnsi="Arial" w:cs="Arial"/>
        </w:rPr>
        <w:t xml:space="preserve"> </w:t>
      </w:r>
      <w:r>
        <w:rPr>
          <w:rFonts w:ascii="Arial" w:eastAsia="Calibri" w:hAnsi="Arial" w:cs="Arial"/>
        </w:rPr>
        <w:br/>
      </w:r>
      <w:bookmarkEnd w:id="0"/>
      <w:r w:rsidR="002970D6" w:rsidRPr="002970D6">
        <w:rPr>
          <w:rFonts w:ascii="Arial" w:hAnsi="Arial" w:cs="Arial"/>
        </w:rPr>
        <w:t xml:space="preserve">współfinansowanego ze środków Unii Europejskiej w ramach Europejskiego Funduszu Społecznego Plus w zakresie Zintegrowanych Inwestycji Terytorialnych Miejskiego Obszaru Funkcjonalnego Gorzowa Wielkopolskiego, typ projektu Mądry przedszkolak realizowanego przez ZIT Gorzów Wielkopolski w ramach Fundusze Europejskie dla Lubuskiego 2021 – 2027.  </w:t>
      </w:r>
      <w:r w:rsidRPr="002970D6">
        <w:rPr>
          <w:rFonts w:ascii="Arial" w:hAnsi="Arial" w:cs="Arial"/>
        </w:rPr>
        <w:t xml:space="preserve">  </w:t>
      </w:r>
      <w:r w:rsidRPr="002970D6">
        <w:rPr>
          <w:rFonts w:ascii="Arial" w:eastAsia="Calibri" w:hAnsi="Arial" w:cs="Arial"/>
        </w:rPr>
        <w:t>Podstawą zawarcia</w:t>
      </w:r>
      <w:r w:rsidRPr="00023B49">
        <w:rPr>
          <w:rFonts w:ascii="Arial" w:eastAsia="Calibri" w:hAnsi="Arial" w:cs="Arial"/>
        </w:rPr>
        <w:t xml:space="preserve"> umowy jest wybór przez Zamawiającego najkorzystniejszej oferty.</w:t>
      </w:r>
    </w:p>
    <w:p w14:paraId="63920660" w14:textId="77777777" w:rsidR="00B722F6" w:rsidRPr="00BB03B2" w:rsidRDefault="00B722F6" w:rsidP="00B722F6">
      <w:pPr>
        <w:spacing w:after="0" w:line="100" w:lineRule="atLeast"/>
        <w:jc w:val="center"/>
        <w:rPr>
          <w:rFonts w:ascii="Arial" w:eastAsia="Arial" w:hAnsi="Arial" w:cs="Arial"/>
          <w:b/>
        </w:rPr>
      </w:pPr>
      <w:r w:rsidRPr="00BB03B2">
        <w:rPr>
          <w:rFonts w:ascii="Arial" w:eastAsia="Arial" w:hAnsi="Arial" w:cs="Arial"/>
          <w:b/>
        </w:rPr>
        <w:t>§ 2</w:t>
      </w:r>
    </w:p>
    <w:p w14:paraId="740B7BDF" w14:textId="77777777" w:rsidR="00B722F6" w:rsidRPr="00BB03B2" w:rsidRDefault="00B722F6" w:rsidP="00B722F6">
      <w:pPr>
        <w:spacing w:after="120" w:line="100" w:lineRule="atLeast"/>
        <w:jc w:val="center"/>
        <w:rPr>
          <w:rFonts w:ascii="Arial" w:hAnsi="Arial" w:cs="Arial"/>
        </w:rPr>
      </w:pPr>
      <w:r w:rsidRPr="00BB03B2">
        <w:rPr>
          <w:rFonts w:ascii="Arial" w:eastAsia="Arial" w:hAnsi="Arial" w:cs="Arial"/>
          <w:b/>
        </w:rPr>
        <w:t>Przedmiot Umowy</w:t>
      </w:r>
    </w:p>
    <w:p w14:paraId="779C0289" w14:textId="1E24DF27" w:rsidR="00B722F6" w:rsidRDefault="00B722F6" w:rsidP="00B423E0">
      <w:pPr>
        <w:numPr>
          <w:ilvl w:val="0"/>
          <w:numId w:val="3"/>
        </w:numPr>
        <w:spacing w:after="0" w:line="276" w:lineRule="auto"/>
        <w:ind w:left="425" w:hanging="425"/>
        <w:jc w:val="both"/>
        <w:rPr>
          <w:rFonts w:ascii="Arial" w:hAnsi="Arial" w:cs="Arial"/>
        </w:rPr>
      </w:pPr>
      <w:r w:rsidRPr="00BB03B2">
        <w:rPr>
          <w:rFonts w:ascii="Arial" w:hAnsi="Arial" w:cs="Arial"/>
        </w:rPr>
        <w:t xml:space="preserve">Przedmiotem niniejszej umowy jest </w:t>
      </w:r>
      <w:r w:rsidR="00157232" w:rsidRPr="00157232">
        <w:rPr>
          <w:rFonts w:ascii="Arial" w:hAnsi="Arial" w:cs="Arial"/>
          <w:b/>
          <w:bCs/>
        </w:rPr>
        <w:t>zorganizowanie i</w:t>
      </w:r>
      <w:r w:rsidR="00157232">
        <w:rPr>
          <w:rFonts w:ascii="Arial" w:hAnsi="Arial" w:cs="Arial"/>
        </w:rPr>
        <w:t xml:space="preserve"> </w:t>
      </w:r>
      <w:r w:rsidR="008A1A66">
        <w:rPr>
          <w:rFonts w:ascii="Arial" w:hAnsi="Arial" w:cs="Arial"/>
          <w:b/>
          <w:bCs/>
        </w:rPr>
        <w:t xml:space="preserve">przeprowadzenie szkolenia </w:t>
      </w:r>
      <w:r w:rsidR="008A1A66">
        <w:rPr>
          <w:rFonts w:ascii="Arial" w:hAnsi="Arial" w:cs="Arial"/>
          <w:b/>
          <w:bCs/>
        </w:rPr>
        <w:br/>
        <w:t xml:space="preserve">w zakresie </w:t>
      </w:r>
      <w:r w:rsidR="00C11ADF">
        <w:rPr>
          <w:rFonts w:ascii="Arial" w:hAnsi="Arial" w:cs="Arial"/>
          <w:b/>
          <w:bCs/>
        </w:rPr>
        <w:t>Treningu Umiejętności Społecznych</w:t>
      </w:r>
      <w:r w:rsidR="00752CFF">
        <w:rPr>
          <w:rFonts w:ascii="Arial" w:hAnsi="Arial" w:cs="Arial"/>
          <w:b/>
          <w:bCs/>
        </w:rPr>
        <w:t xml:space="preserve"> </w:t>
      </w:r>
      <w:r w:rsidR="00752CFF" w:rsidRPr="00752CFF">
        <w:rPr>
          <w:rFonts w:ascii="Arial" w:hAnsi="Arial" w:cs="Arial"/>
        </w:rPr>
        <w:t>dla nauczycieli wychowania przedszkolnego</w:t>
      </w:r>
      <w:r w:rsidR="00C971CB">
        <w:rPr>
          <w:rFonts w:ascii="Arial" w:hAnsi="Arial" w:cs="Arial"/>
          <w:b/>
          <w:bCs/>
        </w:rPr>
        <w:t xml:space="preserve"> </w:t>
      </w:r>
      <w:r w:rsidR="00752CFF" w:rsidRPr="00752CFF">
        <w:rPr>
          <w:rFonts w:ascii="Arial" w:hAnsi="Arial" w:cs="Arial"/>
        </w:rPr>
        <w:t>z Przedszkola Miejskiego nr 17 oraz Przedszkola Miejskiego nr 23</w:t>
      </w:r>
      <w:r w:rsidRPr="00C971CB">
        <w:rPr>
          <w:rFonts w:ascii="Arial" w:hAnsi="Arial" w:cs="Arial"/>
        </w:rPr>
        <w:t>,</w:t>
      </w:r>
      <w:r w:rsidR="00752CFF">
        <w:rPr>
          <w:rFonts w:ascii="Arial" w:hAnsi="Arial" w:cs="Arial"/>
        </w:rPr>
        <w:t xml:space="preserve"> mając</w:t>
      </w:r>
      <w:r w:rsidR="00992998">
        <w:rPr>
          <w:rFonts w:ascii="Arial" w:hAnsi="Arial" w:cs="Arial"/>
        </w:rPr>
        <w:t>ego</w:t>
      </w:r>
      <w:r w:rsidR="00752CFF">
        <w:rPr>
          <w:rFonts w:ascii="Arial" w:hAnsi="Arial" w:cs="Arial"/>
        </w:rPr>
        <w:t xml:space="preserve"> na celu podniesienie kompetencji zawodowych w zakresie pracy z dziećmi </w:t>
      </w:r>
      <w:r w:rsidR="008A1A66">
        <w:rPr>
          <w:rFonts w:ascii="Arial" w:hAnsi="Arial" w:cs="Arial"/>
        </w:rPr>
        <w:br/>
      </w:r>
      <w:r w:rsidR="00752CFF">
        <w:rPr>
          <w:rFonts w:ascii="Arial" w:hAnsi="Arial" w:cs="Arial"/>
        </w:rPr>
        <w:t>ze specjalnymi potrzebami edukacyjnymi,</w:t>
      </w:r>
      <w:r w:rsidRPr="00C971CB">
        <w:rPr>
          <w:rFonts w:ascii="Arial" w:hAnsi="Arial" w:cs="Arial"/>
        </w:rPr>
        <w:t xml:space="preserve"> </w:t>
      </w:r>
      <w:r w:rsidRPr="00BB03B2">
        <w:rPr>
          <w:rFonts w:ascii="Arial" w:hAnsi="Arial" w:cs="Arial"/>
        </w:rPr>
        <w:t xml:space="preserve">zgodnie </w:t>
      </w:r>
      <w:r w:rsidRPr="003835AC">
        <w:rPr>
          <w:rFonts w:ascii="Arial" w:hAnsi="Arial" w:cs="Arial"/>
        </w:rPr>
        <w:t xml:space="preserve">z Opisem Przedmiotu Zamówienia stanowiącym załącznik </w:t>
      </w:r>
      <w:r w:rsidR="003A6A4B" w:rsidRPr="003835AC">
        <w:rPr>
          <w:rFonts w:ascii="Arial" w:hAnsi="Arial" w:cs="Arial"/>
        </w:rPr>
        <w:t>nr</w:t>
      </w:r>
      <w:r w:rsidRPr="003835AC">
        <w:rPr>
          <w:rFonts w:ascii="Arial" w:hAnsi="Arial" w:cs="Arial"/>
        </w:rPr>
        <w:t xml:space="preserve"> 1</w:t>
      </w:r>
      <w:r w:rsidRPr="00BB03B2">
        <w:rPr>
          <w:rFonts w:ascii="Arial" w:hAnsi="Arial" w:cs="Arial"/>
        </w:rPr>
        <w:t xml:space="preserve"> do umowy.</w:t>
      </w:r>
    </w:p>
    <w:p w14:paraId="2D81A582" w14:textId="793F3E7E" w:rsidR="00415BF8" w:rsidRPr="0067242D" w:rsidRDefault="00415BF8" w:rsidP="008A1A66">
      <w:pPr>
        <w:numPr>
          <w:ilvl w:val="0"/>
          <w:numId w:val="3"/>
        </w:numPr>
        <w:spacing w:after="0" w:line="276" w:lineRule="auto"/>
        <w:ind w:left="425" w:hanging="425"/>
        <w:jc w:val="both"/>
        <w:rPr>
          <w:rFonts w:ascii="Arial" w:hAnsi="Arial" w:cs="Arial"/>
        </w:rPr>
      </w:pPr>
      <w:r w:rsidRPr="008A1A66">
        <w:rPr>
          <w:rFonts w:ascii="Arial" w:hAnsi="Arial" w:cs="Arial"/>
        </w:rPr>
        <w:t>Wykonawca zapewni kompleksową organizację 2 dniow</w:t>
      </w:r>
      <w:r w:rsidR="00C11ADF">
        <w:rPr>
          <w:rFonts w:ascii="Arial" w:hAnsi="Arial" w:cs="Arial"/>
        </w:rPr>
        <w:t>ego</w:t>
      </w:r>
      <w:r w:rsidRPr="008A1A66">
        <w:rPr>
          <w:rFonts w:ascii="Arial" w:hAnsi="Arial" w:cs="Arial"/>
        </w:rPr>
        <w:t xml:space="preserve"> szkole</w:t>
      </w:r>
      <w:r w:rsidR="00C11ADF">
        <w:rPr>
          <w:rFonts w:ascii="Arial" w:hAnsi="Arial" w:cs="Arial"/>
        </w:rPr>
        <w:t>nia</w:t>
      </w:r>
      <w:r w:rsidR="008A1A66" w:rsidRPr="008A1A66">
        <w:rPr>
          <w:rFonts w:ascii="Arial" w:eastAsia="Calibri" w:hAnsi="Arial" w:cs="Arial"/>
          <w:lang w:eastAsia="en-US"/>
        </w:rPr>
        <w:t xml:space="preserve"> dla </w:t>
      </w:r>
      <w:r w:rsidR="00C11ADF">
        <w:rPr>
          <w:rFonts w:ascii="Arial" w:eastAsia="Calibri" w:hAnsi="Arial" w:cs="Arial"/>
          <w:lang w:eastAsia="en-US"/>
        </w:rPr>
        <w:t>łącznie 5</w:t>
      </w:r>
      <w:r w:rsidR="008A1A66" w:rsidRPr="008A1A66">
        <w:rPr>
          <w:rFonts w:ascii="Arial" w:eastAsia="Calibri" w:hAnsi="Arial" w:cs="Arial"/>
          <w:lang w:eastAsia="en-US"/>
        </w:rPr>
        <w:t xml:space="preserve"> nauczycieli z Przedszkola Miejskiego nr 17 i Przedszkola Miejskiego nr 23.</w:t>
      </w:r>
    </w:p>
    <w:p w14:paraId="4A63B52C" w14:textId="0D8BAA12" w:rsidR="00610123" w:rsidRDefault="00610123" w:rsidP="00610123">
      <w:pPr>
        <w:spacing w:after="0" w:line="276" w:lineRule="auto"/>
        <w:ind w:left="425"/>
        <w:jc w:val="both"/>
        <w:rPr>
          <w:rFonts w:ascii="Arial" w:eastAsia="Calibri" w:hAnsi="Arial" w:cs="Arial"/>
          <w:lang w:eastAsia="en-US"/>
        </w:rPr>
      </w:pPr>
      <w:bookmarkStart w:id="1" w:name="_Hlk208475291"/>
      <w:r w:rsidRPr="00610123">
        <w:rPr>
          <w:rFonts w:ascii="Arial" w:eastAsia="Calibri" w:hAnsi="Arial" w:cs="Arial"/>
          <w:b/>
          <w:bCs/>
          <w:lang w:eastAsia="en-US"/>
        </w:rPr>
        <w:t>Cel szkolenia:</w:t>
      </w:r>
      <w:r>
        <w:rPr>
          <w:rFonts w:ascii="Arial" w:eastAsia="Calibri" w:hAnsi="Arial" w:cs="Arial"/>
          <w:lang w:eastAsia="en-US"/>
        </w:rPr>
        <w:t xml:space="preserve"> Nabycie kompetencji </w:t>
      </w:r>
      <w:r w:rsidR="00C11ADF">
        <w:rPr>
          <w:rFonts w:ascii="Arial" w:eastAsia="Calibri" w:hAnsi="Arial" w:cs="Arial"/>
          <w:lang w:eastAsia="en-US"/>
        </w:rPr>
        <w:t>do prowadzenia zajęć z dziećmi metodą TUS, której celem jest poprawa funkcjonowania społecznego dzieci oraz rozwijanie pożądanych umiejętności społecznych.</w:t>
      </w:r>
    </w:p>
    <w:p w14:paraId="3D5C31B8" w14:textId="4208264B" w:rsidR="00610123" w:rsidRDefault="00610123" w:rsidP="00610123">
      <w:pPr>
        <w:spacing w:after="0" w:line="276" w:lineRule="auto"/>
        <w:ind w:left="425"/>
        <w:jc w:val="both"/>
        <w:rPr>
          <w:rFonts w:ascii="Arial" w:eastAsia="Calibri" w:hAnsi="Arial" w:cs="Arial"/>
          <w:lang w:eastAsia="en-US"/>
        </w:rPr>
      </w:pPr>
      <w:r>
        <w:rPr>
          <w:rFonts w:ascii="Arial" w:eastAsia="Calibri" w:hAnsi="Arial" w:cs="Arial"/>
          <w:lang w:eastAsia="en-US"/>
        </w:rPr>
        <w:t>Ilość godzin całego szkolenia: minimum 16 godzin</w:t>
      </w:r>
      <w:r w:rsidR="00C11ADF">
        <w:rPr>
          <w:rFonts w:ascii="Arial" w:eastAsia="Calibri" w:hAnsi="Arial" w:cs="Arial"/>
          <w:lang w:eastAsia="en-US"/>
        </w:rPr>
        <w:t>.</w:t>
      </w:r>
    </w:p>
    <w:p w14:paraId="3FBB59C6" w14:textId="5BEA664E" w:rsidR="00415BF8" w:rsidRDefault="00415BF8" w:rsidP="00610123">
      <w:pPr>
        <w:spacing w:after="0" w:line="276" w:lineRule="auto"/>
        <w:ind w:left="425"/>
        <w:jc w:val="both"/>
        <w:rPr>
          <w:rFonts w:ascii="Arial" w:eastAsia="Calibri" w:hAnsi="Arial" w:cs="Arial"/>
          <w:lang w:eastAsia="en-US"/>
        </w:rPr>
      </w:pPr>
      <w:r w:rsidRPr="0067242D">
        <w:rPr>
          <w:rFonts w:ascii="Arial" w:eastAsia="Calibri" w:hAnsi="Arial" w:cs="Arial"/>
          <w:lang w:eastAsia="en-US"/>
        </w:rPr>
        <w:lastRenderedPageBreak/>
        <w:t xml:space="preserve">Wykonawca musi zapewnić: transport dla nauczycieli z Gorzowa Wielkopolskiego </w:t>
      </w:r>
      <w:r w:rsidR="00CF0956" w:rsidRPr="0067242D">
        <w:rPr>
          <w:rFonts w:ascii="Arial" w:eastAsia="Calibri" w:hAnsi="Arial" w:cs="Arial"/>
          <w:lang w:eastAsia="en-US"/>
        </w:rPr>
        <w:br/>
      </w:r>
      <w:r w:rsidRPr="0067242D">
        <w:rPr>
          <w:rFonts w:ascii="Arial" w:eastAsia="Calibri" w:hAnsi="Arial" w:cs="Arial"/>
          <w:lang w:eastAsia="en-US"/>
        </w:rPr>
        <w:t>do miejsca szkolenia wraz z transportem powrotnym, nocleg, pełne wyżywienie.</w:t>
      </w:r>
    </w:p>
    <w:p w14:paraId="6491DF33" w14:textId="50D911E8" w:rsidR="00610123" w:rsidRPr="0067242D" w:rsidRDefault="00610123" w:rsidP="00610123">
      <w:pPr>
        <w:spacing w:after="0" w:line="276" w:lineRule="auto"/>
        <w:ind w:left="425"/>
        <w:jc w:val="both"/>
        <w:rPr>
          <w:rFonts w:ascii="Arial" w:hAnsi="Arial" w:cs="Arial"/>
        </w:rPr>
      </w:pPr>
      <w:r w:rsidRPr="00610123">
        <w:rPr>
          <w:rFonts w:ascii="Arial" w:hAnsi="Arial" w:cs="Arial"/>
        </w:rPr>
        <w:t>Wykonawca zapewni uczestnikom szkolenia materiały szkoleniowe.</w:t>
      </w:r>
    </w:p>
    <w:bookmarkEnd w:id="1"/>
    <w:p w14:paraId="78A4F057" w14:textId="79EDDE57" w:rsidR="002B1CFB" w:rsidRPr="002B1CFB" w:rsidRDefault="002B1CFB" w:rsidP="00D76AAB">
      <w:pPr>
        <w:pStyle w:val="Akapitzlist"/>
        <w:widowControl w:val="0"/>
        <w:numPr>
          <w:ilvl w:val="0"/>
          <w:numId w:val="3"/>
        </w:numPr>
        <w:autoSpaceDN w:val="0"/>
        <w:spacing w:after="0" w:line="276" w:lineRule="auto"/>
        <w:ind w:left="426"/>
        <w:jc w:val="both"/>
        <w:textAlignment w:val="baseline"/>
        <w:rPr>
          <w:rFonts w:ascii="Arial" w:hAnsi="Arial" w:cs="Arial"/>
        </w:rPr>
      </w:pPr>
      <w:r w:rsidRPr="002B1CFB">
        <w:rPr>
          <w:rFonts w:ascii="Arial" w:hAnsi="Arial" w:cs="Arial"/>
        </w:rPr>
        <w:t>Wykonawca zobowiązuje się do przeprowadzenia szkoleń wyłącznie w formule stacjonarnej, w dniach</w:t>
      </w:r>
      <w:r w:rsidR="0067242D">
        <w:rPr>
          <w:rFonts w:ascii="Arial" w:hAnsi="Arial" w:cs="Arial"/>
        </w:rPr>
        <w:t>:</w:t>
      </w:r>
      <w:r w:rsidRPr="002B1CFB">
        <w:rPr>
          <w:rFonts w:ascii="Arial" w:hAnsi="Arial" w:cs="Arial"/>
        </w:rPr>
        <w:t xml:space="preserve"> sobota, niedziela.</w:t>
      </w:r>
    </w:p>
    <w:p w14:paraId="75A707D3" w14:textId="543601E4" w:rsidR="007875F3" w:rsidRPr="00CB284C" w:rsidRDefault="00DC248F" w:rsidP="00D76AAB">
      <w:pPr>
        <w:pStyle w:val="Akapitzlist"/>
        <w:widowControl w:val="0"/>
        <w:numPr>
          <w:ilvl w:val="0"/>
          <w:numId w:val="3"/>
        </w:numPr>
        <w:autoSpaceDN w:val="0"/>
        <w:spacing w:after="0" w:line="276" w:lineRule="auto"/>
        <w:ind w:left="426"/>
        <w:jc w:val="both"/>
        <w:textAlignment w:val="baseline"/>
        <w:rPr>
          <w:rFonts w:ascii="Arial" w:hAnsi="Arial" w:cs="Arial"/>
        </w:rPr>
      </w:pPr>
      <w:r w:rsidRPr="00CB284C">
        <w:rPr>
          <w:rFonts w:ascii="Arial" w:hAnsi="Arial" w:cs="Arial"/>
        </w:rPr>
        <w:t xml:space="preserve">Wykonawca </w:t>
      </w:r>
      <w:r w:rsidR="00886628" w:rsidRPr="00CB284C">
        <w:rPr>
          <w:rFonts w:ascii="Arial" w:hAnsi="Arial" w:cs="Arial"/>
        </w:rPr>
        <w:t xml:space="preserve">w terminie </w:t>
      </w:r>
      <w:r w:rsidR="00A50F7A" w:rsidRPr="00CB284C">
        <w:rPr>
          <w:rFonts w:ascii="Arial" w:hAnsi="Arial" w:cs="Arial"/>
        </w:rPr>
        <w:t>7</w:t>
      </w:r>
      <w:r w:rsidR="00886628" w:rsidRPr="00CB284C">
        <w:rPr>
          <w:rFonts w:ascii="Arial" w:hAnsi="Arial" w:cs="Arial"/>
        </w:rPr>
        <w:t xml:space="preserve"> dni od dnia podpisania umowy, </w:t>
      </w:r>
      <w:r w:rsidRPr="00CB284C">
        <w:rPr>
          <w:rFonts w:ascii="Arial" w:hAnsi="Arial" w:cs="Arial"/>
        </w:rPr>
        <w:t>zobowiązuje się do opracowania</w:t>
      </w:r>
      <w:r w:rsidR="00886628" w:rsidRPr="00CB284C">
        <w:rPr>
          <w:rFonts w:ascii="Arial" w:hAnsi="Arial" w:cs="Arial"/>
        </w:rPr>
        <w:t xml:space="preserve"> i przekazania w formie elektronicznej</w:t>
      </w:r>
      <w:r w:rsidRPr="00CB284C">
        <w:rPr>
          <w:rFonts w:ascii="Arial" w:hAnsi="Arial" w:cs="Arial"/>
        </w:rPr>
        <w:t xml:space="preserve"> szczegółowego programu szkolenia</w:t>
      </w:r>
      <w:r w:rsidR="00886628" w:rsidRPr="00CB284C">
        <w:rPr>
          <w:rFonts w:ascii="Arial" w:hAnsi="Arial" w:cs="Arial"/>
        </w:rPr>
        <w:t>. Program</w:t>
      </w:r>
      <w:r w:rsidR="00AC3272" w:rsidRPr="00CB284C">
        <w:rPr>
          <w:rFonts w:ascii="Arial" w:hAnsi="Arial" w:cs="Arial"/>
        </w:rPr>
        <w:t>y</w:t>
      </w:r>
      <w:r w:rsidR="00886628" w:rsidRPr="00CB284C">
        <w:rPr>
          <w:rFonts w:ascii="Arial" w:hAnsi="Arial" w:cs="Arial"/>
        </w:rPr>
        <w:t xml:space="preserve"> szkole</w:t>
      </w:r>
      <w:r w:rsidR="00AC3272" w:rsidRPr="00CB284C">
        <w:rPr>
          <w:rFonts w:ascii="Arial" w:hAnsi="Arial" w:cs="Arial"/>
        </w:rPr>
        <w:t>ń muszą zawierać najistotniejsze zagadnienia dotyczące zakresu tematycznego wskazanego w ust. 2</w:t>
      </w:r>
      <w:r w:rsidR="00AD6DC3" w:rsidRPr="00CB284C">
        <w:rPr>
          <w:rFonts w:ascii="Arial" w:hAnsi="Arial" w:cs="Arial"/>
        </w:rPr>
        <w:t xml:space="preserve"> niniejszego paragrafu</w:t>
      </w:r>
      <w:r w:rsidR="00AC3272" w:rsidRPr="00CB284C">
        <w:rPr>
          <w:rFonts w:ascii="Arial" w:hAnsi="Arial" w:cs="Arial"/>
        </w:rPr>
        <w:t>.</w:t>
      </w:r>
      <w:r w:rsidR="00886628" w:rsidRPr="00CB284C">
        <w:rPr>
          <w:rFonts w:ascii="Arial" w:hAnsi="Arial" w:cs="Arial"/>
        </w:rPr>
        <w:t xml:space="preserve"> </w:t>
      </w:r>
      <w:r w:rsidR="00AC3272" w:rsidRPr="00CB284C">
        <w:rPr>
          <w:rFonts w:ascii="Arial" w:hAnsi="Arial" w:cs="Arial"/>
        </w:rPr>
        <w:t xml:space="preserve">Programy szkoleniowe </w:t>
      </w:r>
      <w:r w:rsidR="00886628" w:rsidRPr="00CB284C">
        <w:rPr>
          <w:rFonts w:ascii="Arial" w:hAnsi="Arial" w:cs="Arial"/>
        </w:rPr>
        <w:t>zostan</w:t>
      </w:r>
      <w:r w:rsidR="00AC3272" w:rsidRPr="00CB284C">
        <w:rPr>
          <w:rFonts w:ascii="Arial" w:hAnsi="Arial" w:cs="Arial"/>
        </w:rPr>
        <w:t>ą</w:t>
      </w:r>
      <w:r w:rsidR="00886628" w:rsidRPr="00CB284C">
        <w:rPr>
          <w:rFonts w:ascii="Arial" w:hAnsi="Arial" w:cs="Arial"/>
        </w:rPr>
        <w:t xml:space="preserve"> zatwierdzon</w:t>
      </w:r>
      <w:r w:rsidR="00AC3272" w:rsidRPr="00CB284C">
        <w:rPr>
          <w:rFonts w:ascii="Arial" w:hAnsi="Arial" w:cs="Arial"/>
        </w:rPr>
        <w:t>e</w:t>
      </w:r>
      <w:r w:rsidR="00886628" w:rsidRPr="00CB284C">
        <w:rPr>
          <w:rFonts w:ascii="Arial" w:hAnsi="Arial" w:cs="Arial"/>
        </w:rPr>
        <w:t xml:space="preserve"> przez Zamawiającego w terminie 3 dni roboczych od </w:t>
      </w:r>
      <w:r w:rsidR="00AC3272" w:rsidRPr="00CB284C">
        <w:rPr>
          <w:rFonts w:ascii="Arial" w:hAnsi="Arial" w:cs="Arial"/>
        </w:rPr>
        <w:t>ich</w:t>
      </w:r>
      <w:r w:rsidR="00886628" w:rsidRPr="00CB284C">
        <w:rPr>
          <w:rFonts w:ascii="Arial" w:hAnsi="Arial" w:cs="Arial"/>
        </w:rPr>
        <w:t xml:space="preserve"> otrzymania.</w:t>
      </w:r>
      <w:r w:rsidR="00A50F7A" w:rsidRPr="00CB284C">
        <w:rPr>
          <w:rFonts w:ascii="Arial" w:hAnsi="Arial" w:cs="Arial"/>
        </w:rPr>
        <w:t xml:space="preserve"> </w:t>
      </w:r>
    </w:p>
    <w:p w14:paraId="489A8B03" w14:textId="31769083" w:rsidR="009B5E6A" w:rsidRPr="00CB284C" w:rsidRDefault="00A50F7A" w:rsidP="00D76AAB">
      <w:pPr>
        <w:pStyle w:val="Akapitzlist"/>
        <w:widowControl w:val="0"/>
        <w:numPr>
          <w:ilvl w:val="0"/>
          <w:numId w:val="3"/>
        </w:numPr>
        <w:autoSpaceDN w:val="0"/>
        <w:spacing w:after="0" w:line="276" w:lineRule="auto"/>
        <w:ind w:left="426"/>
        <w:jc w:val="both"/>
        <w:textAlignment w:val="baseline"/>
        <w:rPr>
          <w:rFonts w:ascii="Arial" w:hAnsi="Arial" w:cs="Arial"/>
        </w:rPr>
      </w:pPr>
      <w:r w:rsidRPr="00CB284C">
        <w:rPr>
          <w:rFonts w:ascii="Arial" w:hAnsi="Arial" w:cs="Arial"/>
        </w:rPr>
        <w:t>W przypadku zgłoszenia uwag</w:t>
      </w:r>
      <w:r w:rsidR="007875F3" w:rsidRPr="00CB284C">
        <w:rPr>
          <w:rFonts w:ascii="Arial" w:hAnsi="Arial" w:cs="Arial"/>
        </w:rPr>
        <w:t xml:space="preserve"> Zamawiającego do przesłanego programu szkolenia</w:t>
      </w:r>
      <w:r w:rsidRPr="00CB284C">
        <w:rPr>
          <w:rFonts w:ascii="Arial" w:hAnsi="Arial" w:cs="Arial"/>
        </w:rPr>
        <w:t xml:space="preserve">, Wykonawca </w:t>
      </w:r>
      <w:r w:rsidR="007875F3" w:rsidRPr="00CB284C">
        <w:rPr>
          <w:rFonts w:ascii="Arial" w:hAnsi="Arial" w:cs="Arial"/>
        </w:rPr>
        <w:t>w terminie 2 dni od dnia poinformowania go o tym fakcie, dokona nieodpłatnie zmian i dostarczy nowy program szkolenia na adres email</w:t>
      </w:r>
      <w:r w:rsidR="00C1257B" w:rsidRPr="00CB284C">
        <w:rPr>
          <w:rFonts w:ascii="Arial" w:hAnsi="Arial" w:cs="Arial"/>
        </w:rPr>
        <w:t>:</w:t>
      </w:r>
      <w:r w:rsidR="007875F3" w:rsidRPr="00CB284C">
        <w:rPr>
          <w:rFonts w:ascii="Arial" w:hAnsi="Arial" w:cs="Arial"/>
        </w:rPr>
        <w:t xml:space="preserve"> monika.bekier@um.gorzow.pl.</w:t>
      </w:r>
      <w:r w:rsidR="00886628" w:rsidRPr="00CB284C">
        <w:rPr>
          <w:rFonts w:ascii="Arial" w:hAnsi="Arial" w:cs="Arial"/>
        </w:rPr>
        <w:t xml:space="preserve"> </w:t>
      </w:r>
      <w:r w:rsidR="00294902" w:rsidRPr="00CB284C">
        <w:rPr>
          <w:rFonts w:ascii="Arial" w:hAnsi="Arial" w:cs="Arial"/>
        </w:rPr>
        <w:t xml:space="preserve"> </w:t>
      </w:r>
    </w:p>
    <w:p w14:paraId="2225CC34" w14:textId="5992D494" w:rsidR="00046841" w:rsidRPr="00CB284C" w:rsidRDefault="00046841" w:rsidP="00D76AAB">
      <w:pPr>
        <w:pStyle w:val="Akapitzlist"/>
        <w:widowControl w:val="0"/>
        <w:numPr>
          <w:ilvl w:val="0"/>
          <w:numId w:val="3"/>
        </w:numPr>
        <w:autoSpaceDN w:val="0"/>
        <w:spacing w:after="0" w:line="276" w:lineRule="auto"/>
        <w:ind w:left="426"/>
        <w:jc w:val="both"/>
        <w:textAlignment w:val="baseline"/>
        <w:rPr>
          <w:rFonts w:ascii="Arial" w:hAnsi="Arial" w:cs="Arial"/>
        </w:rPr>
      </w:pPr>
      <w:r w:rsidRPr="00CB284C">
        <w:rPr>
          <w:rFonts w:ascii="Arial" w:hAnsi="Arial" w:cs="Arial"/>
        </w:rPr>
        <w:t xml:space="preserve">Wykonawca zobowiązuje się do przeprowadzenia szkoleń </w:t>
      </w:r>
      <w:r w:rsidR="00A71DA8" w:rsidRPr="00CB284C">
        <w:rPr>
          <w:rFonts w:ascii="Arial" w:hAnsi="Arial" w:cs="Arial"/>
        </w:rPr>
        <w:t xml:space="preserve">zgodnie z zaakceptowanym przez </w:t>
      </w:r>
      <w:r w:rsidR="006A16DA" w:rsidRPr="00CB284C">
        <w:rPr>
          <w:rFonts w:ascii="Arial" w:hAnsi="Arial" w:cs="Arial"/>
        </w:rPr>
        <w:t>Zamawiającego</w:t>
      </w:r>
      <w:r w:rsidR="00A71DA8" w:rsidRPr="00CB284C">
        <w:rPr>
          <w:rFonts w:ascii="Arial" w:hAnsi="Arial" w:cs="Arial"/>
        </w:rPr>
        <w:t xml:space="preserve"> programem szkolenia w </w:t>
      </w:r>
      <w:r w:rsidR="008C21DF" w:rsidRPr="00CB284C">
        <w:rPr>
          <w:rFonts w:ascii="Arial" w:hAnsi="Arial" w:cs="Arial"/>
        </w:rPr>
        <w:t>sposób zapewniający</w:t>
      </w:r>
      <w:r w:rsidR="00A71DA8" w:rsidRPr="00CB284C">
        <w:rPr>
          <w:rFonts w:ascii="Arial" w:hAnsi="Arial" w:cs="Arial"/>
        </w:rPr>
        <w:t xml:space="preserve"> uczestnikom szkoleń nabycie należytej wiedzy.</w:t>
      </w:r>
    </w:p>
    <w:p w14:paraId="1D4F3126" w14:textId="7A740562" w:rsidR="000C74D9" w:rsidRPr="00CB284C" w:rsidRDefault="000C74D9" w:rsidP="00D76AAB">
      <w:pPr>
        <w:pStyle w:val="Akapitzlist"/>
        <w:widowControl w:val="0"/>
        <w:numPr>
          <w:ilvl w:val="0"/>
          <w:numId w:val="3"/>
        </w:numPr>
        <w:autoSpaceDN w:val="0"/>
        <w:spacing w:after="0" w:line="276" w:lineRule="auto"/>
        <w:ind w:left="426"/>
        <w:jc w:val="both"/>
        <w:textAlignment w:val="baseline"/>
        <w:rPr>
          <w:rFonts w:ascii="Arial" w:hAnsi="Arial" w:cs="Arial"/>
        </w:rPr>
      </w:pPr>
      <w:r w:rsidRPr="00CB284C">
        <w:rPr>
          <w:rFonts w:ascii="Arial" w:hAnsi="Arial" w:cs="Arial"/>
        </w:rPr>
        <w:t xml:space="preserve">Wykonawca gwarantuje, że </w:t>
      </w:r>
      <w:r w:rsidR="00E03B03" w:rsidRPr="00CB284C">
        <w:rPr>
          <w:rFonts w:ascii="Arial" w:hAnsi="Arial" w:cs="Arial"/>
        </w:rPr>
        <w:t xml:space="preserve">przedmiot umowy będzie realizowany przez licencjonowanego trenera </w:t>
      </w:r>
      <w:r w:rsidR="008B4B07" w:rsidRPr="00CB284C">
        <w:rPr>
          <w:rFonts w:ascii="Arial" w:hAnsi="Arial" w:cs="Arial"/>
        </w:rPr>
        <w:t>posiadają</w:t>
      </w:r>
      <w:r w:rsidR="00E03B03" w:rsidRPr="00CB284C">
        <w:rPr>
          <w:rFonts w:ascii="Arial" w:hAnsi="Arial" w:cs="Arial"/>
        </w:rPr>
        <w:t>cego</w:t>
      </w:r>
      <w:r w:rsidR="008B4B07" w:rsidRPr="00CB284C">
        <w:rPr>
          <w:rFonts w:ascii="Arial" w:hAnsi="Arial" w:cs="Arial"/>
        </w:rPr>
        <w:t xml:space="preserve"> odpowiednie doświadczenie </w:t>
      </w:r>
      <w:r w:rsidR="00C35C8A" w:rsidRPr="00CB284C">
        <w:rPr>
          <w:rFonts w:ascii="Arial" w:hAnsi="Arial" w:cs="Arial"/>
        </w:rPr>
        <w:t>i wiedz</w:t>
      </w:r>
      <w:r w:rsidR="008C5A53" w:rsidRPr="00CB284C">
        <w:rPr>
          <w:rFonts w:ascii="Arial" w:hAnsi="Arial" w:cs="Arial"/>
        </w:rPr>
        <w:t>ę</w:t>
      </w:r>
      <w:r w:rsidR="00C35C8A" w:rsidRPr="00CB284C">
        <w:rPr>
          <w:rFonts w:ascii="Arial" w:hAnsi="Arial" w:cs="Arial"/>
        </w:rPr>
        <w:t xml:space="preserve"> umożliwiającą profesjonalną realizację treści programu szkolenia.</w:t>
      </w:r>
    </w:p>
    <w:p w14:paraId="6E310A70" w14:textId="7F57CA97" w:rsidR="007D56EB" w:rsidRPr="00CB284C" w:rsidRDefault="007D56EB" w:rsidP="00D76AAB">
      <w:pPr>
        <w:pStyle w:val="Akapitzlist"/>
        <w:widowControl w:val="0"/>
        <w:numPr>
          <w:ilvl w:val="0"/>
          <w:numId w:val="3"/>
        </w:numPr>
        <w:autoSpaceDN w:val="0"/>
        <w:spacing w:after="0" w:line="276" w:lineRule="auto"/>
        <w:ind w:left="426"/>
        <w:jc w:val="both"/>
        <w:textAlignment w:val="baseline"/>
        <w:rPr>
          <w:rFonts w:ascii="Arial" w:hAnsi="Arial" w:cs="Arial"/>
        </w:rPr>
      </w:pPr>
      <w:r w:rsidRPr="00CB284C">
        <w:rPr>
          <w:rFonts w:ascii="Arial" w:hAnsi="Arial" w:cs="Arial"/>
        </w:rPr>
        <w:t>Wykonawca przygotuje niezbędn</w:t>
      </w:r>
      <w:r w:rsidR="00A50BED" w:rsidRPr="00CB284C">
        <w:rPr>
          <w:rFonts w:ascii="Arial" w:hAnsi="Arial" w:cs="Arial"/>
        </w:rPr>
        <w:t>e</w:t>
      </w:r>
      <w:r w:rsidRPr="00CB284C">
        <w:rPr>
          <w:rFonts w:ascii="Arial" w:hAnsi="Arial" w:cs="Arial"/>
        </w:rPr>
        <w:t xml:space="preserve"> materiał</w:t>
      </w:r>
      <w:r w:rsidR="00A50BED" w:rsidRPr="00CB284C">
        <w:rPr>
          <w:rFonts w:ascii="Arial" w:hAnsi="Arial" w:cs="Arial"/>
        </w:rPr>
        <w:t>y</w:t>
      </w:r>
      <w:r w:rsidRPr="00CB284C">
        <w:rPr>
          <w:rFonts w:ascii="Arial" w:hAnsi="Arial" w:cs="Arial"/>
        </w:rPr>
        <w:t xml:space="preserve"> szkoleniow</w:t>
      </w:r>
      <w:r w:rsidR="00A50BED" w:rsidRPr="00CB284C">
        <w:rPr>
          <w:rFonts w:ascii="Arial" w:hAnsi="Arial" w:cs="Arial"/>
        </w:rPr>
        <w:t>e do przeprowadzenia szkoleń</w:t>
      </w:r>
      <w:r w:rsidR="00214093" w:rsidRPr="00CB284C">
        <w:rPr>
          <w:rFonts w:ascii="Arial" w:hAnsi="Arial" w:cs="Arial"/>
        </w:rPr>
        <w:t xml:space="preserve"> </w:t>
      </w:r>
      <w:r w:rsidR="008C21DF" w:rsidRPr="00CB284C">
        <w:rPr>
          <w:rFonts w:ascii="Arial" w:hAnsi="Arial" w:cs="Arial"/>
        </w:rPr>
        <w:br/>
      </w:r>
      <w:r w:rsidR="00214093" w:rsidRPr="00CB284C">
        <w:rPr>
          <w:rFonts w:ascii="Arial" w:hAnsi="Arial" w:cs="Arial"/>
        </w:rPr>
        <w:t>dla każdego uczestnika.</w:t>
      </w:r>
      <w:r w:rsidR="00FD05D0" w:rsidRPr="00CB284C">
        <w:rPr>
          <w:rFonts w:ascii="Arial" w:hAnsi="Arial" w:cs="Arial"/>
        </w:rPr>
        <w:t xml:space="preserve"> </w:t>
      </w:r>
      <w:r w:rsidR="00214093" w:rsidRPr="00CB284C">
        <w:rPr>
          <w:rFonts w:ascii="Arial" w:hAnsi="Arial" w:cs="Arial"/>
        </w:rPr>
        <w:t xml:space="preserve">Na materiałach szkoleniowych powinny znaleźć się </w:t>
      </w:r>
      <w:r w:rsidR="0093448C" w:rsidRPr="00CB284C">
        <w:rPr>
          <w:rFonts w:ascii="Arial" w:hAnsi="Arial" w:cs="Arial"/>
        </w:rPr>
        <w:t>logotypy stosowane w projekcie oraz informacja o współfinansowaniu ze środków U</w:t>
      </w:r>
      <w:r w:rsidR="00371EFF" w:rsidRPr="00CB284C">
        <w:rPr>
          <w:rFonts w:ascii="Arial" w:hAnsi="Arial" w:cs="Arial"/>
        </w:rPr>
        <w:t>E.</w:t>
      </w:r>
    </w:p>
    <w:p w14:paraId="77CB4B2E" w14:textId="1814FC1E" w:rsidR="00626541" w:rsidRPr="00C11ADF" w:rsidRDefault="00626541" w:rsidP="00D76AAB">
      <w:pPr>
        <w:pStyle w:val="Akapitzlist"/>
        <w:widowControl w:val="0"/>
        <w:numPr>
          <w:ilvl w:val="0"/>
          <w:numId w:val="3"/>
        </w:numPr>
        <w:autoSpaceDN w:val="0"/>
        <w:spacing w:after="0" w:line="276" w:lineRule="auto"/>
        <w:ind w:left="426"/>
        <w:jc w:val="both"/>
        <w:textAlignment w:val="baseline"/>
        <w:rPr>
          <w:rFonts w:ascii="Arial" w:hAnsi="Arial" w:cs="Arial"/>
          <w:color w:val="EE0000"/>
        </w:rPr>
      </w:pPr>
      <w:r w:rsidRPr="00CB284C">
        <w:rPr>
          <w:rFonts w:ascii="Arial" w:hAnsi="Arial" w:cs="Arial"/>
        </w:rPr>
        <w:t>Wykonawca przeprowadzi weryfikację nabycia kompetencji w postaci pisemnych testów wiedzy za pomocą ankiet, przed szkoleniem i po szkoleniu ukazujące nabycie umiejętności przez nauczycieli.</w:t>
      </w:r>
    </w:p>
    <w:p w14:paraId="3826BECA" w14:textId="3813CF80" w:rsidR="00813E2C" w:rsidRPr="00C11ADF" w:rsidRDefault="00813E2C" w:rsidP="00D76AAB">
      <w:pPr>
        <w:pStyle w:val="Akapitzlist"/>
        <w:widowControl w:val="0"/>
        <w:numPr>
          <w:ilvl w:val="0"/>
          <w:numId w:val="3"/>
        </w:numPr>
        <w:autoSpaceDN w:val="0"/>
        <w:spacing w:after="0" w:line="276" w:lineRule="auto"/>
        <w:ind w:left="426"/>
        <w:jc w:val="both"/>
        <w:textAlignment w:val="baseline"/>
        <w:rPr>
          <w:rFonts w:ascii="Arial" w:hAnsi="Arial" w:cs="Arial"/>
          <w:color w:val="EE0000"/>
        </w:rPr>
      </w:pPr>
      <w:r w:rsidRPr="00CB284C">
        <w:rPr>
          <w:rFonts w:ascii="Arial" w:hAnsi="Arial" w:cs="Arial"/>
        </w:rPr>
        <w:t xml:space="preserve">Wykonawca ponosi wszelkie koszty związane z </w:t>
      </w:r>
      <w:r w:rsidR="0028717A" w:rsidRPr="00CB284C">
        <w:rPr>
          <w:rFonts w:ascii="Arial" w:hAnsi="Arial" w:cs="Arial"/>
        </w:rPr>
        <w:t xml:space="preserve">organizacją usługi </w:t>
      </w:r>
      <w:r w:rsidR="003A27BA" w:rsidRPr="00CB284C">
        <w:rPr>
          <w:rFonts w:ascii="Arial" w:hAnsi="Arial" w:cs="Arial"/>
        </w:rPr>
        <w:t>szkoleniowej</w:t>
      </w:r>
      <w:r w:rsidR="0028717A" w:rsidRPr="00CB284C">
        <w:rPr>
          <w:rFonts w:ascii="Arial" w:hAnsi="Arial" w:cs="Arial"/>
        </w:rPr>
        <w:t xml:space="preserve"> tj. transport w obie strony, wyżywienie, nocleg</w:t>
      </w:r>
      <w:r w:rsidR="003A27BA" w:rsidRPr="00CB284C">
        <w:rPr>
          <w:rFonts w:ascii="Arial" w:hAnsi="Arial" w:cs="Arial"/>
        </w:rPr>
        <w:t>.</w:t>
      </w:r>
    </w:p>
    <w:p w14:paraId="24E3CC3F" w14:textId="6857BA07" w:rsidR="0095331C" w:rsidRPr="00CB284C" w:rsidRDefault="0095331C" w:rsidP="00D76AAB">
      <w:pPr>
        <w:pStyle w:val="Akapitzlist"/>
        <w:widowControl w:val="0"/>
        <w:numPr>
          <w:ilvl w:val="0"/>
          <w:numId w:val="3"/>
        </w:numPr>
        <w:autoSpaceDN w:val="0"/>
        <w:spacing w:after="0" w:line="276" w:lineRule="auto"/>
        <w:ind w:left="426"/>
        <w:jc w:val="both"/>
        <w:textAlignment w:val="baseline"/>
        <w:rPr>
          <w:rFonts w:ascii="Arial" w:hAnsi="Arial" w:cs="Arial"/>
        </w:rPr>
      </w:pPr>
      <w:r w:rsidRPr="00CB284C">
        <w:rPr>
          <w:rFonts w:ascii="Arial" w:hAnsi="Arial" w:cs="Arial"/>
        </w:rPr>
        <w:t>Wykonawca wystawi uczestnikom</w:t>
      </w:r>
      <w:r w:rsidR="00D82D06" w:rsidRPr="00CB284C">
        <w:rPr>
          <w:rFonts w:ascii="Arial" w:hAnsi="Arial" w:cs="Arial"/>
        </w:rPr>
        <w:t>, którzy ukończą szkolenie</w:t>
      </w:r>
      <w:r w:rsidR="009E38D0" w:rsidRPr="00CB284C">
        <w:rPr>
          <w:rFonts w:ascii="Arial" w:hAnsi="Arial" w:cs="Arial"/>
        </w:rPr>
        <w:t xml:space="preserve">, certyfikaty imienne </w:t>
      </w:r>
      <w:r w:rsidR="00626541" w:rsidRPr="00CB284C">
        <w:rPr>
          <w:rFonts w:ascii="Arial" w:hAnsi="Arial" w:cs="Arial"/>
        </w:rPr>
        <w:br/>
      </w:r>
      <w:r w:rsidR="009E38D0" w:rsidRPr="00CB284C">
        <w:rPr>
          <w:rFonts w:ascii="Arial" w:hAnsi="Arial" w:cs="Arial"/>
        </w:rPr>
        <w:t xml:space="preserve">oraz </w:t>
      </w:r>
      <w:r w:rsidR="00A04D9C" w:rsidRPr="00CB284C">
        <w:rPr>
          <w:rFonts w:ascii="Arial" w:hAnsi="Arial" w:cs="Arial"/>
        </w:rPr>
        <w:t>dostarczy do Zamawiającego listę zawierającą potwierdzenie odbioru certyfikatów</w:t>
      </w:r>
      <w:r w:rsidR="00CF4276" w:rsidRPr="00CB284C">
        <w:rPr>
          <w:rFonts w:ascii="Arial" w:hAnsi="Arial" w:cs="Arial"/>
        </w:rPr>
        <w:t>, na których powinny znaleźć się logotypy stosowane w projekcie</w:t>
      </w:r>
      <w:r w:rsidR="00F06565" w:rsidRPr="00CB284C">
        <w:rPr>
          <w:rFonts w:ascii="Arial" w:hAnsi="Arial" w:cs="Arial"/>
        </w:rPr>
        <w:t xml:space="preserve"> oraz informacja </w:t>
      </w:r>
      <w:r w:rsidR="00626541" w:rsidRPr="00CB284C">
        <w:rPr>
          <w:rFonts w:ascii="Arial" w:hAnsi="Arial" w:cs="Arial"/>
        </w:rPr>
        <w:br/>
      </w:r>
      <w:r w:rsidR="00F06565" w:rsidRPr="00CB284C">
        <w:rPr>
          <w:rFonts w:ascii="Arial" w:hAnsi="Arial" w:cs="Arial"/>
        </w:rPr>
        <w:t>o współfinansowaniu ze środków UE.</w:t>
      </w:r>
    </w:p>
    <w:p w14:paraId="7EF60EDA" w14:textId="6012D3F8" w:rsidR="008F7128" w:rsidRPr="00CB284C" w:rsidRDefault="008F7128" w:rsidP="00D76AAB">
      <w:pPr>
        <w:pStyle w:val="Akapitzlist"/>
        <w:widowControl w:val="0"/>
        <w:numPr>
          <w:ilvl w:val="0"/>
          <w:numId w:val="3"/>
        </w:numPr>
        <w:autoSpaceDN w:val="0"/>
        <w:spacing w:after="0" w:line="276" w:lineRule="auto"/>
        <w:ind w:left="426"/>
        <w:jc w:val="both"/>
        <w:textAlignment w:val="baseline"/>
        <w:rPr>
          <w:rFonts w:ascii="Arial" w:hAnsi="Arial" w:cs="Arial"/>
        </w:rPr>
      </w:pPr>
      <w:r w:rsidRPr="00CB284C">
        <w:rPr>
          <w:rFonts w:ascii="Arial" w:hAnsi="Arial" w:cs="Arial"/>
        </w:rPr>
        <w:t>Wykonawca</w:t>
      </w:r>
      <w:r w:rsidR="005A1250" w:rsidRPr="00CB284C">
        <w:rPr>
          <w:rFonts w:ascii="Arial" w:hAnsi="Arial" w:cs="Arial"/>
        </w:rPr>
        <w:t xml:space="preserve"> zobowiązuje się dostarczyć Zamawiającemu po zakończeniu przewidzianego harmonogramem</w:t>
      </w:r>
      <w:r w:rsidR="00DC0B21" w:rsidRPr="00CB284C">
        <w:rPr>
          <w:rFonts w:ascii="Arial" w:hAnsi="Arial" w:cs="Arial"/>
        </w:rPr>
        <w:t xml:space="preserve"> szkolenia kompletną dokumentację dotyczącą zrealizowanego szkolenia, w tym:</w:t>
      </w:r>
    </w:p>
    <w:p w14:paraId="18255DA5" w14:textId="31B0ACAA" w:rsidR="00C17C0E" w:rsidRPr="00CB284C" w:rsidRDefault="00C17C0E" w:rsidP="00C17C0E">
      <w:pPr>
        <w:pStyle w:val="Akapitzlist"/>
        <w:widowControl w:val="0"/>
        <w:numPr>
          <w:ilvl w:val="0"/>
          <w:numId w:val="33"/>
        </w:numPr>
        <w:autoSpaceDN w:val="0"/>
        <w:spacing w:after="0" w:line="276" w:lineRule="auto"/>
        <w:ind w:left="851"/>
        <w:jc w:val="both"/>
        <w:textAlignment w:val="baseline"/>
        <w:rPr>
          <w:rFonts w:ascii="Arial" w:hAnsi="Arial" w:cs="Arial"/>
        </w:rPr>
      </w:pPr>
      <w:r w:rsidRPr="00CB284C">
        <w:rPr>
          <w:rFonts w:ascii="Arial" w:hAnsi="Arial" w:cs="Arial"/>
        </w:rPr>
        <w:t xml:space="preserve">W oryginale </w:t>
      </w:r>
      <w:r w:rsidR="008E71A8" w:rsidRPr="00CB284C">
        <w:rPr>
          <w:rFonts w:ascii="Arial" w:hAnsi="Arial" w:cs="Arial"/>
        </w:rPr>
        <w:t>–</w:t>
      </w:r>
      <w:r w:rsidRPr="00CB284C">
        <w:rPr>
          <w:rFonts w:ascii="Arial" w:hAnsi="Arial" w:cs="Arial"/>
        </w:rPr>
        <w:t xml:space="preserve"> </w:t>
      </w:r>
      <w:r w:rsidR="008E71A8" w:rsidRPr="00CB284C">
        <w:rPr>
          <w:rFonts w:ascii="Arial" w:hAnsi="Arial" w:cs="Arial"/>
        </w:rPr>
        <w:t>poprawnie i kompletnie uzupełniony dziennik zajęć (zwierający listę obecności, program zajęć)</w:t>
      </w:r>
      <w:r w:rsidR="00EF4BE5" w:rsidRPr="00CB284C">
        <w:rPr>
          <w:rFonts w:ascii="Arial" w:hAnsi="Arial" w:cs="Arial"/>
        </w:rPr>
        <w:t xml:space="preserve">, zgodnie ze wzorem stanowiącym załącznik nr 3 </w:t>
      </w:r>
      <w:r w:rsidR="00EF4BE5" w:rsidRPr="00CB284C">
        <w:rPr>
          <w:rFonts w:ascii="Arial" w:hAnsi="Arial" w:cs="Arial"/>
        </w:rPr>
        <w:br/>
        <w:t>do umowy,</w:t>
      </w:r>
    </w:p>
    <w:p w14:paraId="682BDF74" w14:textId="6499687D" w:rsidR="00A8446B" w:rsidRPr="00CB284C" w:rsidRDefault="00A8446B" w:rsidP="00C17C0E">
      <w:pPr>
        <w:pStyle w:val="Akapitzlist"/>
        <w:widowControl w:val="0"/>
        <w:numPr>
          <w:ilvl w:val="0"/>
          <w:numId w:val="33"/>
        </w:numPr>
        <w:autoSpaceDN w:val="0"/>
        <w:spacing w:after="0" w:line="276" w:lineRule="auto"/>
        <w:ind w:left="851"/>
        <w:jc w:val="both"/>
        <w:textAlignment w:val="baseline"/>
        <w:rPr>
          <w:rFonts w:ascii="Arial" w:hAnsi="Arial" w:cs="Arial"/>
        </w:rPr>
      </w:pPr>
      <w:r w:rsidRPr="00CB284C">
        <w:rPr>
          <w:rFonts w:ascii="Arial" w:hAnsi="Arial" w:cs="Arial"/>
        </w:rPr>
        <w:t>Kopię merytorycznych materiałów szkoleni</w:t>
      </w:r>
      <w:r w:rsidR="007F648B" w:rsidRPr="00CB284C">
        <w:rPr>
          <w:rFonts w:ascii="Arial" w:hAnsi="Arial" w:cs="Arial"/>
        </w:rPr>
        <w:t>owych. N</w:t>
      </w:r>
      <w:r w:rsidRPr="00CB284C">
        <w:rPr>
          <w:rFonts w:ascii="Arial" w:hAnsi="Arial" w:cs="Arial"/>
        </w:rPr>
        <w:t xml:space="preserve">a materiałach powinny znaleźć się </w:t>
      </w:r>
      <w:r w:rsidR="00494981" w:rsidRPr="00CB284C">
        <w:rPr>
          <w:rFonts w:ascii="Arial" w:hAnsi="Arial" w:cs="Arial"/>
        </w:rPr>
        <w:t>logotypy stosowane w projekcie oraz informacja o współfinansowaniu ze środków UE.</w:t>
      </w:r>
    </w:p>
    <w:p w14:paraId="1E3C8DF1" w14:textId="0B28368A" w:rsidR="00DB36B2" w:rsidRPr="00CB284C" w:rsidRDefault="00DB36B2" w:rsidP="00D76AAB">
      <w:pPr>
        <w:pStyle w:val="Akapitzlist"/>
        <w:widowControl w:val="0"/>
        <w:numPr>
          <w:ilvl w:val="0"/>
          <w:numId w:val="3"/>
        </w:numPr>
        <w:autoSpaceDN w:val="0"/>
        <w:spacing w:after="0" w:line="276" w:lineRule="auto"/>
        <w:ind w:left="426"/>
        <w:jc w:val="both"/>
        <w:textAlignment w:val="baseline"/>
        <w:rPr>
          <w:rFonts w:ascii="Arial" w:hAnsi="Arial" w:cs="Arial"/>
        </w:rPr>
      </w:pPr>
      <w:r w:rsidRPr="00CB284C">
        <w:rPr>
          <w:rFonts w:ascii="Arial" w:hAnsi="Arial" w:cs="Arial"/>
        </w:rPr>
        <w:t xml:space="preserve">Wykonawca poinformuje uczestników szkolenia o </w:t>
      </w:r>
      <w:r w:rsidR="00CB4CC6" w:rsidRPr="00CB284C">
        <w:rPr>
          <w:rFonts w:ascii="Arial" w:hAnsi="Arial" w:cs="Arial"/>
        </w:rPr>
        <w:t>współfinansowaniu</w:t>
      </w:r>
      <w:r w:rsidRPr="00CB284C">
        <w:rPr>
          <w:rFonts w:ascii="Arial" w:hAnsi="Arial" w:cs="Arial"/>
        </w:rPr>
        <w:t xml:space="preserve"> ze środków</w:t>
      </w:r>
      <w:r w:rsidR="007B1E41" w:rsidRPr="00CB284C">
        <w:rPr>
          <w:rFonts w:ascii="Arial" w:hAnsi="Arial" w:cs="Arial"/>
        </w:rPr>
        <w:t xml:space="preserve"> Unii Europejskiej w ramach Europejskiego Funduszu Społecznego Plus</w:t>
      </w:r>
      <w:r w:rsidR="00B6255A" w:rsidRPr="00CB284C">
        <w:rPr>
          <w:rFonts w:ascii="Arial" w:hAnsi="Arial" w:cs="Arial"/>
        </w:rPr>
        <w:t xml:space="preserve"> w zakresie Zintegrowanych Inwestycji terytorialnych Miejskiego Obszaru Funkcjonalnego</w:t>
      </w:r>
      <w:r w:rsidR="003F4085" w:rsidRPr="00CB284C">
        <w:rPr>
          <w:rFonts w:ascii="Arial" w:hAnsi="Arial" w:cs="Arial"/>
        </w:rPr>
        <w:t xml:space="preserve"> Gorzowa Wielkopolskiego, typ projektu Mądry przedszkolak realizowanego przez ZIT Gorzów</w:t>
      </w:r>
      <w:r w:rsidR="005B6811" w:rsidRPr="00CB284C">
        <w:rPr>
          <w:rFonts w:ascii="Arial" w:hAnsi="Arial" w:cs="Arial"/>
        </w:rPr>
        <w:t xml:space="preserve"> Wielkopolski w ramach Fundusze Europejskie dla Lubuskiego 2021 – 2027.</w:t>
      </w:r>
    </w:p>
    <w:p w14:paraId="641BA0F7" w14:textId="6B69A7B8" w:rsidR="00BC61EA" w:rsidRPr="00CB284C" w:rsidRDefault="00BC61EA" w:rsidP="00D76AAB">
      <w:pPr>
        <w:pStyle w:val="Akapitzlist"/>
        <w:widowControl w:val="0"/>
        <w:numPr>
          <w:ilvl w:val="0"/>
          <w:numId w:val="3"/>
        </w:numPr>
        <w:autoSpaceDN w:val="0"/>
        <w:spacing w:after="0" w:line="276" w:lineRule="auto"/>
        <w:ind w:left="426"/>
        <w:jc w:val="both"/>
        <w:textAlignment w:val="baseline"/>
        <w:rPr>
          <w:rFonts w:ascii="Arial" w:hAnsi="Arial" w:cs="Arial"/>
        </w:rPr>
      </w:pPr>
      <w:r w:rsidRPr="00CB284C">
        <w:rPr>
          <w:rFonts w:ascii="Arial" w:hAnsi="Arial" w:cs="Arial"/>
        </w:rPr>
        <w:t xml:space="preserve">Wykonawca </w:t>
      </w:r>
      <w:r w:rsidR="007C3017" w:rsidRPr="00CB284C">
        <w:rPr>
          <w:rFonts w:ascii="Arial" w:hAnsi="Arial" w:cs="Arial"/>
        </w:rPr>
        <w:t xml:space="preserve">zobowiązuje się do stosowania zasad promocji, zgodnie z wytycznymi </w:t>
      </w:r>
      <w:r w:rsidR="007C3017" w:rsidRPr="00CB284C">
        <w:rPr>
          <w:rFonts w:ascii="Arial" w:hAnsi="Arial" w:cs="Arial"/>
        </w:rPr>
        <w:br/>
        <w:t>dla projektów dofinansowanych ze środków Europejskiego Funduszu Społecznego Plus.</w:t>
      </w:r>
    </w:p>
    <w:p w14:paraId="6EF02606" w14:textId="77777777" w:rsidR="00435527" w:rsidRPr="00C11ADF" w:rsidRDefault="00435527" w:rsidP="00435527">
      <w:pPr>
        <w:spacing w:after="0" w:line="100" w:lineRule="atLeast"/>
        <w:jc w:val="center"/>
        <w:rPr>
          <w:rFonts w:ascii="Arial" w:hAnsi="Arial" w:cs="Arial"/>
          <w:b/>
        </w:rPr>
      </w:pPr>
      <w:r w:rsidRPr="00C11ADF">
        <w:rPr>
          <w:rFonts w:ascii="Arial" w:hAnsi="Arial" w:cs="Arial"/>
          <w:b/>
        </w:rPr>
        <w:lastRenderedPageBreak/>
        <w:t>§ 3</w:t>
      </w:r>
    </w:p>
    <w:p w14:paraId="0DEFB9A1" w14:textId="77777777" w:rsidR="00435527" w:rsidRPr="00C11ADF" w:rsidRDefault="00435527" w:rsidP="00435527">
      <w:pPr>
        <w:spacing w:after="0" w:line="100" w:lineRule="atLeast"/>
        <w:jc w:val="center"/>
        <w:rPr>
          <w:rFonts w:ascii="Arial" w:hAnsi="Arial" w:cs="Arial"/>
          <w:b/>
        </w:rPr>
      </w:pPr>
      <w:r w:rsidRPr="00C11ADF">
        <w:rPr>
          <w:rFonts w:ascii="Arial" w:hAnsi="Arial" w:cs="Arial"/>
          <w:b/>
        </w:rPr>
        <w:t>Termin realizacji Umowy</w:t>
      </w:r>
    </w:p>
    <w:p w14:paraId="40B11C4C" w14:textId="77777777" w:rsidR="00435527" w:rsidRPr="00C11ADF" w:rsidRDefault="00435527" w:rsidP="00435527">
      <w:pPr>
        <w:spacing w:after="0" w:line="100" w:lineRule="atLeast"/>
        <w:jc w:val="both"/>
        <w:rPr>
          <w:rFonts w:ascii="Arial" w:hAnsi="Arial" w:cs="Arial"/>
          <w:b/>
        </w:rPr>
      </w:pPr>
    </w:p>
    <w:p w14:paraId="65975C09" w14:textId="30278FC4" w:rsidR="00435527" w:rsidRPr="00C11ADF" w:rsidRDefault="00435527" w:rsidP="00E7612C">
      <w:pPr>
        <w:numPr>
          <w:ilvl w:val="2"/>
          <w:numId w:val="2"/>
        </w:numPr>
        <w:tabs>
          <w:tab w:val="clear" w:pos="1440"/>
        </w:tabs>
        <w:spacing w:after="0" w:line="276" w:lineRule="auto"/>
        <w:ind w:left="426" w:hanging="426"/>
        <w:jc w:val="both"/>
        <w:rPr>
          <w:rFonts w:ascii="Arial" w:hAnsi="Arial" w:cs="Arial"/>
        </w:rPr>
      </w:pPr>
      <w:r w:rsidRPr="00C11ADF">
        <w:rPr>
          <w:rFonts w:ascii="Arial" w:hAnsi="Arial" w:cs="Arial"/>
        </w:rPr>
        <w:t xml:space="preserve">Wykonawca zobowiązuje się do wykonania przedmiotu Umowy </w:t>
      </w:r>
      <w:r w:rsidR="006435EE" w:rsidRPr="00C11ADF">
        <w:rPr>
          <w:rFonts w:ascii="Arial" w:hAnsi="Arial" w:cs="Arial"/>
          <w:b/>
          <w:bCs/>
        </w:rPr>
        <w:t xml:space="preserve">do </w:t>
      </w:r>
      <w:r w:rsidR="008350A2">
        <w:rPr>
          <w:rFonts w:ascii="Arial" w:hAnsi="Arial" w:cs="Arial"/>
          <w:b/>
          <w:bCs/>
        </w:rPr>
        <w:t>1</w:t>
      </w:r>
      <w:r w:rsidR="006435EE" w:rsidRPr="00C11ADF">
        <w:rPr>
          <w:rFonts w:ascii="Arial" w:hAnsi="Arial" w:cs="Arial"/>
          <w:b/>
          <w:bCs/>
        </w:rPr>
        <w:t xml:space="preserve"> </w:t>
      </w:r>
      <w:r w:rsidR="008350A2">
        <w:rPr>
          <w:rFonts w:ascii="Arial" w:hAnsi="Arial" w:cs="Arial"/>
          <w:b/>
          <w:bCs/>
        </w:rPr>
        <w:t>marca</w:t>
      </w:r>
      <w:r w:rsidR="006435EE" w:rsidRPr="00C11ADF">
        <w:rPr>
          <w:rFonts w:ascii="Arial" w:hAnsi="Arial" w:cs="Arial"/>
          <w:b/>
          <w:bCs/>
        </w:rPr>
        <w:t xml:space="preserve"> 202</w:t>
      </w:r>
      <w:r w:rsidR="00610123" w:rsidRPr="00C11ADF">
        <w:rPr>
          <w:rFonts w:ascii="Arial" w:hAnsi="Arial" w:cs="Arial"/>
          <w:b/>
          <w:bCs/>
        </w:rPr>
        <w:t>6</w:t>
      </w:r>
      <w:r w:rsidR="006435EE" w:rsidRPr="00C11ADF">
        <w:rPr>
          <w:rFonts w:ascii="Arial" w:hAnsi="Arial" w:cs="Arial"/>
          <w:b/>
          <w:bCs/>
        </w:rPr>
        <w:t xml:space="preserve"> r.</w:t>
      </w:r>
      <w:r w:rsidRPr="00C11ADF">
        <w:rPr>
          <w:rFonts w:ascii="Arial" w:hAnsi="Arial" w:cs="Arial"/>
          <w:b/>
          <w:bCs/>
        </w:rPr>
        <w:t xml:space="preserve"> </w:t>
      </w:r>
    </w:p>
    <w:p w14:paraId="48411FFF" w14:textId="51A69DFD" w:rsidR="00E7612C" w:rsidRPr="00C11ADF" w:rsidRDefault="00E7612C" w:rsidP="00E7612C">
      <w:pPr>
        <w:numPr>
          <w:ilvl w:val="2"/>
          <w:numId w:val="2"/>
        </w:numPr>
        <w:tabs>
          <w:tab w:val="clear" w:pos="1440"/>
        </w:tabs>
        <w:spacing w:after="0" w:line="276" w:lineRule="auto"/>
        <w:ind w:left="426" w:hanging="426"/>
        <w:jc w:val="both"/>
        <w:rPr>
          <w:rFonts w:ascii="Arial" w:hAnsi="Arial" w:cs="Arial"/>
        </w:rPr>
      </w:pPr>
      <w:r w:rsidRPr="00C11ADF">
        <w:rPr>
          <w:rFonts w:ascii="Arial" w:hAnsi="Arial" w:cs="Arial"/>
        </w:rPr>
        <w:t>Przedmiot umowy realizowany będzie w dni</w:t>
      </w:r>
      <w:r w:rsidR="005A68C1" w:rsidRPr="00C11ADF">
        <w:rPr>
          <w:rFonts w:ascii="Arial" w:hAnsi="Arial" w:cs="Arial"/>
        </w:rPr>
        <w:t>ach</w:t>
      </w:r>
      <w:r w:rsidR="00581FC2" w:rsidRPr="00C11ADF">
        <w:rPr>
          <w:rFonts w:ascii="Arial" w:hAnsi="Arial" w:cs="Arial"/>
        </w:rPr>
        <w:t>:</w:t>
      </w:r>
      <w:r w:rsidR="005A68C1" w:rsidRPr="00C11ADF">
        <w:rPr>
          <w:rFonts w:ascii="Arial" w:hAnsi="Arial" w:cs="Arial"/>
        </w:rPr>
        <w:t xml:space="preserve"> sobota, niedziela.</w:t>
      </w:r>
    </w:p>
    <w:p w14:paraId="7AB2A998" w14:textId="79FE13E2" w:rsidR="00435527" w:rsidRPr="00C11ADF" w:rsidRDefault="006435EE" w:rsidP="00E7612C">
      <w:pPr>
        <w:numPr>
          <w:ilvl w:val="2"/>
          <w:numId w:val="2"/>
        </w:numPr>
        <w:tabs>
          <w:tab w:val="clear" w:pos="1440"/>
        </w:tabs>
        <w:spacing w:after="0" w:line="276" w:lineRule="auto"/>
        <w:ind w:left="426" w:hanging="426"/>
        <w:jc w:val="both"/>
        <w:rPr>
          <w:rFonts w:ascii="Arial" w:hAnsi="Arial" w:cs="Arial"/>
        </w:rPr>
      </w:pPr>
      <w:r w:rsidRPr="00C11ADF">
        <w:rPr>
          <w:rFonts w:ascii="Arial" w:hAnsi="Arial" w:cs="Arial"/>
        </w:rPr>
        <w:t xml:space="preserve">Zamawiający zastrzega sobie prawo do zmiany </w:t>
      </w:r>
      <w:r w:rsidR="001B06FF" w:rsidRPr="00C11ADF">
        <w:rPr>
          <w:rFonts w:ascii="Arial" w:hAnsi="Arial" w:cs="Arial"/>
        </w:rPr>
        <w:t>harmonogramu szkoleń w trakcie realizacji umowy.</w:t>
      </w:r>
    </w:p>
    <w:p w14:paraId="7966355A" w14:textId="5F51A5C9" w:rsidR="001B06FF" w:rsidRPr="00C11ADF" w:rsidRDefault="001B06FF" w:rsidP="00E7612C">
      <w:pPr>
        <w:numPr>
          <w:ilvl w:val="2"/>
          <w:numId w:val="2"/>
        </w:numPr>
        <w:tabs>
          <w:tab w:val="clear" w:pos="1440"/>
        </w:tabs>
        <w:spacing w:after="0" w:line="276" w:lineRule="auto"/>
        <w:ind w:left="426" w:hanging="426"/>
        <w:jc w:val="both"/>
        <w:rPr>
          <w:rFonts w:ascii="Arial" w:hAnsi="Arial" w:cs="Arial"/>
        </w:rPr>
      </w:pPr>
      <w:r w:rsidRPr="00C11ADF">
        <w:rPr>
          <w:rFonts w:ascii="Arial" w:hAnsi="Arial" w:cs="Arial"/>
        </w:rPr>
        <w:t>Zamawiający powiadomi Wykonawcę o zmianach harmonogramu, jednak nie później niż 5 dni przed wyznaczonym terminem szkolenia.</w:t>
      </w:r>
    </w:p>
    <w:p w14:paraId="7A3ED404" w14:textId="03727E6C" w:rsidR="00AA1ABE" w:rsidRPr="00C11ADF" w:rsidRDefault="00AA1ABE" w:rsidP="00F40AA0">
      <w:pPr>
        <w:numPr>
          <w:ilvl w:val="2"/>
          <w:numId w:val="2"/>
        </w:numPr>
        <w:tabs>
          <w:tab w:val="clear" w:pos="1440"/>
        </w:tabs>
        <w:spacing w:after="0" w:line="276" w:lineRule="auto"/>
        <w:ind w:left="426" w:hanging="426"/>
        <w:jc w:val="both"/>
        <w:rPr>
          <w:rFonts w:ascii="Arial" w:hAnsi="Arial" w:cs="Arial"/>
        </w:rPr>
      </w:pPr>
      <w:r w:rsidRPr="00C11ADF">
        <w:rPr>
          <w:rFonts w:ascii="Arial" w:hAnsi="Arial" w:cs="Arial"/>
        </w:rPr>
        <w:t>Za datę zawarcia umowy Zamawiający przyjmuje dzień, w którym zostanie ona podpisana przez obie Strony umowy.</w:t>
      </w:r>
    </w:p>
    <w:p w14:paraId="2E7F2106" w14:textId="77777777" w:rsidR="001F63E1" w:rsidRPr="00CB284C" w:rsidRDefault="001F63E1" w:rsidP="00B423E0">
      <w:pPr>
        <w:spacing w:after="0" w:line="276" w:lineRule="auto"/>
        <w:jc w:val="center"/>
        <w:rPr>
          <w:rFonts w:ascii="Arial" w:hAnsi="Arial" w:cs="Arial"/>
          <w:b/>
        </w:rPr>
      </w:pPr>
      <w:r w:rsidRPr="00CB284C">
        <w:rPr>
          <w:rFonts w:ascii="Arial" w:hAnsi="Arial" w:cs="Arial"/>
          <w:b/>
        </w:rPr>
        <w:t>§ 4</w:t>
      </w:r>
    </w:p>
    <w:p w14:paraId="5E22A51D" w14:textId="77777777" w:rsidR="001F63E1" w:rsidRPr="00CB284C" w:rsidRDefault="001F63E1" w:rsidP="001F63E1">
      <w:pPr>
        <w:spacing w:after="0" w:line="100" w:lineRule="atLeast"/>
        <w:jc w:val="center"/>
        <w:rPr>
          <w:rFonts w:ascii="Arial" w:hAnsi="Arial" w:cs="Arial"/>
          <w:b/>
        </w:rPr>
      </w:pPr>
      <w:r w:rsidRPr="00CB284C">
        <w:rPr>
          <w:rFonts w:ascii="Arial" w:hAnsi="Arial" w:cs="Arial"/>
          <w:b/>
        </w:rPr>
        <w:t>Warunki realizacji Umowy</w:t>
      </w:r>
    </w:p>
    <w:p w14:paraId="722543BE" w14:textId="77777777" w:rsidR="001F63E1" w:rsidRPr="00CB284C" w:rsidRDefault="001F63E1" w:rsidP="001F63E1">
      <w:pPr>
        <w:spacing w:after="0" w:line="100" w:lineRule="atLeast"/>
        <w:jc w:val="both"/>
        <w:rPr>
          <w:rFonts w:ascii="Arial" w:hAnsi="Arial" w:cs="Arial"/>
          <w:b/>
        </w:rPr>
      </w:pPr>
    </w:p>
    <w:p w14:paraId="1483F73E" w14:textId="77777777" w:rsidR="00E7612C" w:rsidRPr="00CB284C" w:rsidRDefault="00E7612C" w:rsidP="00E7612C">
      <w:pPr>
        <w:pStyle w:val="Akapitzlist"/>
        <w:numPr>
          <w:ilvl w:val="0"/>
          <w:numId w:val="5"/>
        </w:numPr>
        <w:ind w:left="426"/>
        <w:rPr>
          <w:rFonts w:ascii="Arial" w:eastAsia="SimSun" w:hAnsi="Arial" w:cs="Arial"/>
        </w:rPr>
      </w:pPr>
      <w:r w:rsidRPr="00CB284C">
        <w:rPr>
          <w:rFonts w:ascii="Arial" w:eastAsia="SimSun" w:hAnsi="Arial" w:cs="Arial"/>
        </w:rPr>
        <w:t>Wykonawca nie może powierzyć wykonania przedmiotu umowy innemu podmiotowi, bez zgody Zamawiającego.</w:t>
      </w:r>
    </w:p>
    <w:p w14:paraId="58CCD7F1" w14:textId="6F208B19" w:rsidR="00E7612C" w:rsidRPr="00CB284C" w:rsidRDefault="00E7612C" w:rsidP="00933B35">
      <w:pPr>
        <w:pStyle w:val="Akapitzlist"/>
        <w:numPr>
          <w:ilvl w:val="0"/>
          <w:numId w:val="5"/>
        </w:numPr>
        <w:spacing w:after="0"/>
        <w:ind w:left="426"/>
        <w:jc w:val="both"/>
        <w:rPr>
          <w:rFonts w:ascii="Arial" w:eastAsia="SimSun" w:hAnsi="Arial" w:cs="Arial"/>
        </w:rPr>
      </w:pPr>
      <w:r w:rsidRPr="00CB284C">
        <w:rPr>
          <w:rFonts w:ascii="Arial" w:eastAsia="SimSun" w:hAnsi="Arial" w:cs="Arial"/>
        </w:rPr>
        <w:t xml:space="preserve">W przypadku naruszenia postanowień ust. </w:t>
      </w:r>
      <w:r w:rsidR="00364ABB" w:rsidRPr="00CB284C">
        <w:rPr>
          <w:rFonts w:ascii="Arial" w:eastAsia="SimSun" w:hAnsi="Arial" w:cs="Arial"/>
        </w:rPr>
        <w:t>1</w:t>
      </w:r>
      <w:r w:rsidRPr="00CB284C">
        <w:rPr>
          <w:rFonts w:ascii="Arial" w:eastAsia="SimSun" w:hAnsi="Arial" w:cs="Arial"/>
        </w:rPr>
        <w:t xml:space="preserve"> Zamawiający może od niniejszej umowy odstąpić ze skutkiem natychmiastowym.</w:t>
      </w:r>
    </w:p>
    <w:p w14:paraId="186719B0" w14:textId="2F94B771" w:rsidR="004A3718" w:rsidRPr="00C11ADF" w:rsidRDefault="00261E3D" w:rsidP="00E7612C">
      <w:pPr>
        <w:pStyle w:val="Akapitzlist1"/>
        <w:numPr>
          <w:ilvl w:val="0"/>
          <w:numId w:val="5"/>
        </w:numPr>
        <w:spacing w:line="276" w:lineRule="auto"/>
        <w:ind w:left="426"/>
        <w:rPr>
          <w:rFonts w:ascii="Arial" w:hAnsi="Arial" w:cs="Arial"/>
          <w:color w:val="EE0000"/>
        </w:rPr>
      </w:pPr>
      <w:r w:rsidRPr="00CB284C">
        <w:rPr>
          <w:rFonts w:ascii="Arial" w:hAnsi="Arial" w:cs="Arial"/>
        </w:rPr>
        <w:t xml:space="preserve">Wykonawca wyraża zgodę na udostępnienie Zamawiającemu do wglądu </w:t>
      </w:r>
      <w:r w:rsidR="00581FC2" w:rsidRPr="00CB284C">
        <w:rPr>
          <w:rFonts w:ascii="Arial" w:hAnsi="Arial" w:cs="Arial"/>
        </w:rPr>
        <w:t>materiałów</w:t>
      </w:r>
      <w:r w:rsidRPr="00CB284C">
        <w:rPr>
          <w:rFonts w:ascii="Arial" w:hAnsi="Arial" w:cs="Arial"/>
        </w:rPr>
        <w:t xml:space="preserve">, </w:t>
      </w:r>
      <w:r w:rsidRPr="00C11ADF">
        <w:rPr>
          <w:rFonts w:ascii="Arial" w:hAnsi="Arial" w:cs="Arial"/>
          <w:color w:val="EE0000"/>
        </w:rPr>
        <w:br/>
      </w:r>
      <w:r w:rsidRPr="00CB284C">
        <w:rPr>
          <w:rFonts w:ascii="Arial" w:hAnsi="Arial" w:cs="Arial"/>
        </w:rPr>
        <w:t>o których mowa w</w:t>
      </w:r>
      <w:r w:rsidR="00026B23" w:rsidRPr="00CB284C">
        <w:rPr>
          <w:rFonts w:ascii="Arial" w:hAnsi="Arial" w:cs="Arial"/>
        </w:rPr>
        <w:t xml:space="preserve"> § 2</w:t>
      </w:r>
      <w:r w:rsidRPr="00CB284C">
        <w:rPr>
          <w:rFonts w:ascii="Arial" w:hAnsi="Arial" w:cs="Arial"/>
        </w:rPr>
        <w:t xml:space="preserve"> ust. </w:t>
      </w:r>
      <w:r w:rsidR="00EF0F32" w:rsidRPr="00CB284C">
        <w:rPr>
          <w:rFonts w:ascii="Arial" w:hAnsi="Arial" w:cs="Arial"/>
        </w:rPr>
        <w:t>8</w:t>
      </w:r>
      <w:r w:rsidRPr="00CB284C">
        <w:rPr>
          <w:rFonts w:ascii="Arial" w:hAnsi="Arial" w:cs="Arial"/>
        </w:rPr>
        <w:t xml:space="preserve"> na każdym etapie trwania niniejszej umowy.</w:t>
      </w:r>
    </w:p>
    <w:p w14:paraId="6FD71A97" w14:textId="47E59538" w:rsidR="00261E3D" w:rsidRPr="00CB284C" w:rsidRDefault="00146665" w:rsidP="00E7612C">
      <w:pPr>
        <w:pStyle w:val="Akapitzlist1"/>
        <w:numPr>
          <w:ilvl w:val="0"/>
          <w:numId w:val="5"/>
        </w:numPr>
        <w:spacing w:line="276" w:lineRule="auto"/>
        <w:ind w:left="426"/>
        <w:rPr>
          <w:rFonts w:ascii="Arial" w:hAnsi="Arial" w:cs="Arial"/>
        </w:rPr>
      </w:pPr>
      <w:r w:rsidRPr="00CB284C">
        <w:rPr>
          <w:rFonts w:ascii="Arial" w:hAnsi="Arial" w:cs="Arial"/>
        </w:rPr>
        <w:t>Wykonawca jest odpowiedzialny za całokształt wykonywanych prac, w tym za przebieg</w:t>
      </w:r>
      <w:r w:rsidR="00DA144A" w:rsidRPr="00CB284C">
        <w:rPr>
          <w:rFonts w:ascii="Arial" w:hAnsi="Arial" w:cs="Arial"/>
        </w:rPr>
        <w:t xml:space="preserve"> oraz terminową realizację zobowiązań wynikających z niniejszej umowy.</w:t>
      </w:r>
    </w:p>
    <w:p w14:paraId="75B51A3F" w14:textId="4A0181EC" w:rsidR="00B1439F" w:rsidRPr="00CB284C" w:rsidRDefault="004D442C" w:rsidP="00E05C2C">
      <w:pPr>
        <w:pStyle w:val="Akapitzlist1"/>
        <w:numPr>
          <w:ilvl w:val="0"/>
          <w:numId w:val="5"/>
        </w:numPr>
        <w:spacing w:line="276" w:lineRule="auto"/>
        <w:ind w:left="426"/>
        <w:rPr>
          <w:rFonts w:ascii="Arial" w:hAnsi="Arial" w:cs="Arial"/>
        </w:rPr>
      </w:pPr>
      <w:r w:rsidRPr="00CB284C">
        <w:rPr>
          <w:rFonts w:ascii="Arial" w:hAnsi="Arial" w:cs="Arial"/>
        </w:rPr>
        <w:t xml:space="preserve">Wykonawca zobowiązuje się do wykonania </w:t>
      </w:r>
      <w:r w:rsidR="00A82F89" w:rsidRPr="00CB284C">
        <w:rPr>
          <w:rFonts w:ascii="Arial" w:hAnsi="Arial" w:cs="Arial"/>
        </w:rPr>
        <w:t>zobowiązań, wynikających z niniejszej umowy</w:t>
      </w:r>
      <w:r w:rsidR="00E25078" w:rsidRPr="00CB284C">
        <w:rPr>
          <w:rFonts w:ascii="Arial" w:hAnsi="Arial" w:cs="Arial"/>
        </w:rPr>
        <w:t xml:space="preserve"> z należytą starannością.</w:t>
      </w:r>
      <w:bookmarkStart w:id="2" w:name="_Hlk183946534"/>
    </w:p>
    <w:bookmarkEnd w:id="2"/>
    <w:p w14:paraId="44039F93" w14:textId="7E1E1421" w:rsidR="001F63E1" w:rsidRPr="00CB284C" w:rsidRDefault="00B423E0" w:rsidP="00B423E0">
      <w:pPr>
        <w:pStyle w:val="Akapitzlist"/>
        <w:spacing w:after="0" w:line="100" w:lineRule="atLeast"/>
        <w:ind w:firstLine="3675"/>
        <w:rPr>
          <w:rFonts w:ascii="Arial" w:hAnsi="Arial" w:cs="Arial"/>
          <w:b/>
        </w:rPr>
      </w:pPr>
      <w:r w:rsidRPr="00CB284C">
        <w:rPr>
          <w:rFonts w:ascii="Arial" w:hAnsi="Arial" w:cs="Arial"/>
          <w:b/>
        </w:rPr>
        <w:t xml:space="preserve">§ </w:t>
      </w:r>
      <w:r w:rsidR="00F633EC" w:rsidRPr="00CB284C">
        <w:rPr>
          <w:rFonts w:ascii="Arial" w:hAnsi="Arial" w:cs="Arial"/>
          <w:b/>
        </w:rPr>
        <w:t>5</w:t>
      </w:r>
    </w:p>
    <w:p w14:paraId="1A535EA2" w14:textId="77777777" w:rsidR="00B423E0" w:rsidRPr="00C11ADF" w:rsidRDefault="00B423E0" w:rsidP="00B423E0">
      <w:pPr>
        <w:spacing w:after="0" w:line="100" w:lineRule="atLeast"/>
        <w:jc w:val="center"/>
        <w:rPr>
          <w:rFonts w:ascii="Arial" w:hAnsi="Arial" w:cs="Arial"/>
          <w:b/>
          <w:color w:val="EE0000"/>
        </w:rPr>
      </w:pPr>
      <w:r w:rsidRPr="00CB284C">
        <w:rPr>
          <w:rFonts w:ascii="Arial" w:hAnsi="Arial" w:cs="Arial"/>
          <w:b/>
        </w:rPr>
        <w:t>Odbiór</w:t>
      </w:r>
    </w:p>
    <w:p w14:paraId="0B6233D0" w14:textId="77777777" w:rsidR="00B423E0" w:rsidRPr="00C11ADF" w:rsidRDefault="00B423E0" w:rsidP="00B423E0">
      <w:pPr>
        <w:spacing w:after="0" w:line="100" w:lineRule="atLeast"/>
        <w:jc w:val="both"/>
        <w:rPr>
          <w:rFonts w:ascii="Arial" w:hAnsi="Arial" w:cs="Arial"/>
          <w:b/>
          <w:color w:val="EE0000"/>
        </w:rPr>
      </w:pPr>
    </w:p>
    <w:p w14:paraId="2307299C" w14:textId="3007A206" w:rsidR="00B423E0" w:rsidRPr="00CB284C" w:rsidRDefault="00B423E0" w:rsidP="00B423E0">
      <w:pPr>
        <w:pStyle w:val="pkt1"/>
        <w:numPr>
          <w:ilvl w:val="0"/>
          <w:numId w:val="9"/>
        </w:numPr>
        <w:tabs>
          <w:tab w:val="left" w:pos="425"/>
          <w:tab w:val="left" w:pos="1134"/>
        </w:tabs>
        <w:spacing w:after="0" w:line="276" w:lineRule="auto"/>
        <w:ind w:left="284"/>
        <w:rPr>
          <w:rFonts w:ascii="Arial" w:hAnsi="Arial" w:cs="Arial"/>
        </w:rPr>
      </w:pPr>
      <w:r w:rsidRPr="00CB284C">
        <w:rPr>
          <w:rFonts w:ascii="Arial" w:hAnsi="Arial" w:cs="Arial"/>
        </w:rPr>
        <w:t xml:space="preserve">Dokumentem potwierdzającym wykonanie umowy będzie protokół odbioru, którego wzór stanowi załącznik nr 4. Zamawiający przed podpisaniem protokołu dokona oceny </w:t>
      </w:r>
      <w:r w:rsidR="00FD6CFB" w:rsidRPr="00CB284C">
        <w:rPr>
          <w:rFonts w:ascii="Arial" w:hAnsi="Arial" w:cs="Arial"/>
        </w:rPr>
        <w:t>kompletności</w:t>
      </w:r>
      <w:r w:rsidR="005E5B39" w:rsidRPr="00CB284C">
        <w:rPr>
          <w:rFonts w:ascii="Arial" w:hAnsi="Arial" w:cs="Arial"/>
        </w:rPr>
        <w:t xml:space="preserve"> przekazanej dokumentacji szkoleniowej.</w:t>
      </w:r>
    </w:p>
    <w:p w14:paraId="38B90EF2" w14:textId="3A3F45E8" w:rsidR="001F63E1" w:rsidRPr="00CB284C" w:rsidRDefault="00B423E0" w:rsidP="00E05C2C">
      <w:pPr>
        <w:pStyle w:val="pkt1"/>
        <w:numPr>
          <w:ilvl w:val="0"/>
          <w:numId w:val="9"/>
        </w:numPr>
        <w:tabs>
          <w:tab w:val="left" w:pos="425"/>
          <w:tab w:val="left" w:pos="1134"/>
        </w:tabs>
        <w:spacing w:after="0" w:line="276" w:lineRule="auto"/>
        <w:ind w:left="284"/>
        <w:rPr>
          <w:rFonts w:ascii="Arial" w:hAnsi="Arial" w:cs="Arial"/>
        </w:rPr>
      </w:pPr>
      <w:r w:rsidRPr="00CB284C">
        <w:rPr>
          <w:rFonts w:ascii="Arial" w:hAnsi="Arial" w:cs="Arial"/>
        </w:rPr>
        <w:t xml:space="preserve">Tylko protokół </w:t>
      </w:r>
      <w:r w:rsidR="006C5787" w:rsidRPr="00CB284C">
        <w:rPr>
          <w:rFonts w:ascii="Arial" w:hAnsi="Arial" w:cs="Arial"/>
        </w:rPr>
        <w:t>odbioru</w:t>
      </w:r>
      <w:r w:rsidRPr="00CB284C">
        <w:rPr>
          <w:rFonts w:ascii="Arial" w:hAnsi="Arial" w:cs="Arial"/>
        </w:rPr>
        <w:t xml:space="preserve"> podpisany bez zastrzeżeń przez Zamawiającego </w:t>
      </w:r>
      <w:r w:rsidRPr="00CB284C">
        <w:rPr>
          <w:rFonts w:ascii="Arial" w:hAnsi="Arial" w:cs="Arial"/>
        </w:rPr>
        <w:br/>
        <w:t xml:space="preserve">i upoważnionego do odbioru przedstawiciela Wykonawcy, Strony uznają </w:t>
      </w:r>
      <w:r w:rsidR="008F02AF" w:rsidRPr="00CB284C">
        <w:rPr>
          <w:rFonts w:ascii="Arial" w:hAnsi="Arial" w:cs="Arial"/>
        </w:rPr>
        <w:br/>
      </w:r>
      <w:r w:rsidRPr="00CB284C">
        <w:rPr>
          <w:rFonts w:ascii="Arial" w:hAnsi="Arial" w:cs="Arial"/>
        </w:rPr>
        <w:t xml:space="preserve">za potwierdzenie, że przedmiot zamówienia jest zgodny z przedmiotem umowy. Jeżeli przedmiot zamówienia będzie zgodny z przedmiotem umowy, za datę realizacji umowy uznana zostanie data podpisania protokołu dotycząca wykonania </w:t>
      </w:r>
      <w:r w:rsidR="008F02AF" w:rsidRPr="00CB284C">
        <w:rPr>
          <w:rFonts w:ascii="Arial" w:hAnsi="Arial" w:cs="Arial"/>
        </w:rPr>
        <w:t>przedmiotu zamówienia</w:t>
      </w:r>
      <w:r w:rsidRPr="00CB284C">
        <w:rPr>
          <w:rFonts w:ascii="Arial" w:hAnsi="Arial" w:cs="Arial"/>
        </w:rPr>
        <w:t xml:space="preserve"> wskazana w załączniku nr </w:t>
      </w:r>
      <w:r w:rsidR="008F02AF" w:rsidRPr="00CB284C">
        <w:rPr>
          <w:rFonts w:ascii="Arial" w:hAnsi="Arial" w:cs="Arial"/>
        </w:rPr>
        <w:t>4</w:t>
      </w:r>
      <w:r w:rsidRPr="00CB284C">
        <w:rPr>
          <w:rFonts w:ascii="Arial" w:hAnsi="Arial" w:cs="Arial"/>
        </w:rPr>
        <w:t>, co stanowić będzie podstawę do wystawienia przez Wykonawcę faktury VAT. W przypadku braku udziału w odbiorze osoby upoważnionej przez Wykonawcę, dopuszcza się wykonanie odbioru i sporządzenie protokołu jednostronnie przez Zamawiającego, a Wykonawca nie może bez szczególnie uzasadnionej przyczyny kwestionować ustaleń poczynionych przy odbiorze.</w:t>
      </w:r>
    </w:p>
    <w:p w14:paraId="09FE9C54" w14:textId="3F5C359D" w:rsidR="005656DA" w:rsidRPr="00CB284C" w:rsidRDefault="005656DA" w:rsidP="005656DA">
      <w:pPr>
        <w:spacing w:after="0" w:line="100" w:lineRule="atLeast"/>
        <w:ind w:left="284" w:hanging="284"/>
        <w:jc w:val="center"/>
        <w:rPr>
          <w:rFonts w:ascii="Arial" w:hAnsi="Arial" w:cs="Arial"/>
          <w:b/>
        </w:rPr>
      </w:pPr>
      <w:r w:rsidRPr="00CB284C">
        <w:rPr>
          <w:rFonts w:ascii="Arial" w:hAnsi="Arial" w:cs="Arial"/>
          <w:b/>
        </w:rPr>
        <w:t xml:space="preserve">§ </w:t>
      </w:r>
      <w:r w:rsidR="004659FF" w:rsidRPr="00CB284C">
        <w:rPr>
          <w:rFonts w:ascii="Arial" w:hAnsi="Arial" w:cs="Arial"/>
          <w:b/>
        </w:rPr>
        <w:t>6</w:t>
      </w:r>
    </w:p>
    <w:p w14:paraId="07BFF9E4" w14:textId="4F819150" w:rsidR="005656DA" w:rsidRPr="00CB284C" w:rsidRDefault="005656DA" w:rsidP="005656DA">
      <w:pPr>
        <w:spacing w:after="0" w:line="100" w:lineRule="atLeast"/>
        <w:ind w:left="284" w:hanging="284"/>
        <w:jc w:val="center"/>
        <w:rPr>
          <w:rFonts w:ascii="Arial" w:hAnsi="Arial" w:cs="Arial"/>
          <w:b/>
        </w:rPr>
      </w:pPr>
      <w:r w:rsidRPr="00CB284C">
        <w:rPr>
          <w:rFonts w:ascii="Arial" w:hAnsi="Arial" w:cs="Arial"/>
          <w:b/>
        </w:rPr>
        <w:t xml:space="preserve">Wynagrodzenie </w:t>
      </w:r>
    </w:p>
    <w:p w14:paraId="6AE25C38" w14:textId="77777777" w:rsidR="005656DA" w:rsidRPr="00C11ADF" w:rsidRDefault="005656DA" w:rsidP="005656DA">
      <w:pPr>
        <w:spacing w:after="0" w:line="100" w:lineRule="atLeast"/>
        <w:ind w:left="284" w:hanging="284"/>
        <w:jc w:val="both"/>
        <w:rPr>
          <w:rFonts w:ascii="Arial" w:hAnsi="Arial" w:cs="Arial"/>
          <w:b/>
          <w:color w:val="EE0000"/>
        </w:rPr>
      </w:pPr>
    </w:p>
    <w:p w14:paraId="08F8B99F" w14:textId="5EC46B3B" w:rsidR="005656DA" w:rsidRPr="00CB284C" w:rsidRDefault="005656DA" w:rsidP="00090FE1">
      <w:pPr>
        <w:pStyle w:val="Akapitzlist1"/>
        <w:numPr>
          <w:ilvl w:val="0"/>
          <w:numId w:val="13"/>
        </w:numPr>
        <w:spacing w:line="276" w:lineRule="auto"/>
        <w:ind w:left="426" w:hanging="426"/>
        <w:rPr>
          <w:rFonts w:ascii="Arial" w:eastAsia="Arial" w:hAnsi="Arial" w:cs="Arial"/>
        </w:rPr>
      </w:pPr>
      <w:r w:rsidRPr="00CB284C">
        <w:rPr>
          <w:rFonts w:ascii="Arial" w:eastAsia="Arial" w:hAnsi="Arial" w:cs="Arial"/>
        </w:rPr>
        <w:t xml:space="preserve">Strony ustalają wynagrodzenie ogółem, zgodnie z ofertą Wykonawcy, za wykonanie Przedmiotu Umowy w wysokości  </w:t>
      </w:r>
      <w:r w:rsidRPr="00CB284C">
        <w:rPr>
          <w:rFonts w:ascii="Arial" w:eastAsia="Arial" w:hAnsi="Arial" w:cs="Arial"/>
          <w:b/>
          <w:bCs/>
        </w:rPr>
        <w:t>…………………. zł</w:t>
      </w:r>
      <w:r w:rsidRPr="00CB284C">
        <w:rPr>
          <w:rFonts w:ascii="Arial" w:eastAsia="Arial" w:hAnsi="Arial" w:cs="Arial"/>
        </w:rPr>
        <w:t xml:space="preserve"> brutto</w:t>
      </w:r>
      <w:r w:rsidRPr="00CB284C">
        <w:rPr>
          <w:rFonts w:ascii="Arial" w:eastAsia="Arial" w:hAnsi="Arial" w:cs="Arial"/>
        </w:rPr>
        <w:br/>
        <w:t>(słownie: ………………………………………………...  00/100 złotych brutto). Wynagrodzenie ma charakter ryczałtowy.</w:t>
      </w:r>
    </w:p>
    <w:p w14:paraId="48F5C42E" w14:textId="56592484" w:rsidR="005656DA" w:rsidRPr="00CB284C" w:rsidRDefault="005656DA" w:rsidP="00AA2E00">
      <w:pPr>
        <w:pStyle w:val="Akapitzlist1"/>
        <w:numPr>
          <w:ilvl w:val="0"/>
          <w:numId w:val="13"/>
        </w:numPr>
        <w:spacing w:line="276" w:lineRule="auto"/>
        <w:ind w:left="426" w:hanging="426"/>
        <w:rPr>
          <w:rFonts w:ascii="Arial" w:hAnsi="Arial" w:cs="Arial"/>
        </w:rPr>
      </w:pPr>
      <w:r w:rsidRPr="00CB284C">
        <w:rPr>
          <w:rFonts w:ascii="Arial" w:hAnsi="Arial" w:cs="Arial"/>
        </w:rPr>
        <w:lastRenderedPageBreak/>
        <w:t xml:space="preserve">Wynagrodzenie, o którym mowa w ust. 1 obejmuje wszelkie koszty, jakie Wykonawca poniesie przy realizacji niniejszej umowy (np.: koszty </w:t>
      </w:r>
      <w:r w:rsidR="00F818A9" w:rsidRPr="00CB284C">
        <w:rPr>
          <w:rFonts w:ascii="Arial" w:hAnsi="Arial" w:cs="Arial"/>
        </w:rPr>
        <w:t>wydruku materiałów szkoleniowych</w:t>
      </w:r>
      <w:r w:rsidRPr="00CB284C">
        <w:rPr>
          <w:rFonts w:ascii="Arial" w:hAnsi="Arial" w:cs="Arial"/>
        </w:rPr>
        <w:t xml:space="preserve">, koszty </w:t>
      </w:r>
      <w:r w:rsidR="00F818A9" w:rsidRPr="00CB284C">
        <w:rPr>
          <w:rFonts w:ascii="Arial" w:hAnsi="Arial" w:cs="Arial"/>
        </w:rPr>
        <w:t>związane z dojazdem i pobytem kadry szkoleniowej</w:t>
      </w:r>
      <w:r w:rsidRPr="00CB284C">
        <w:rPr>
          <w:rFonts w:ascii="Arial" w:hAnsi="Arial" w:cs="Arial"/>
        </w:rPr>
        <w:t>, opłaty, podatki, cła, pozostałe składniki cenotwórcze).</w:t>
      </w:r>
    </w:p>
    <w:p w14:paraId="56693A2D" w14:textId="5C97E53B" w:rsidR="005656DA" w:rsidRPr="00CB284C" w:rsidRDefault="005656DA" w:rsidP="00986DC2">
      <w:pPr>
        <w:pStyle w:val="Akapitzlist1"/>
        <w:numPr>
          <w:ilvl w:val="0"/>
          <w:numId w:val="13"/>
        </w:numPr>
        <w:spacing w:line="276" w:lineRule="auto"/>
        <w:ind w:left="426" w:hanging="426"/>
        <w:rPr>
          <w:rFonts w:ascii="Arial" w:hAnsi="Arial" w:cs="Arial"/>
        </w:rPr>
      </w:pPr>
      <w:r w:rsidRPr="00CB284C">
        <w:rPr>
          <w:rFonts w:ascii="Arial" w:hAnsi="Arial" w:cs="Arial"/>
        </w:rPr>
        <w:t xml:space="preserve">Wynagrodzenie Wykonawcy zostanie przekazane na rachunek bankowy wskazany </w:t>
      </w:r>
      <w:r w:rsidRPr="00CB284C">
        <w:rPr>
          <w:rFonts w:ascii="Arial" w:hAnsi="Arial" w:cs="Arial"/>
        </w:rPr>
        <w:br/>
        <w:t xml:space="preserve">w fakturze VAT, wystawionej zgodnie z obowiązującymi przepisami oraz doręczonej </w:t>
      </w:r>
      <w:r w:rsidRPr="00CB284C">
        <w:rPr>
          <w:rFonts w:ascii="Arial" w:hAnsi="Arial" w:cs="Arial"/>
        </w:rPr>
        <w:br/>
        <w:t xml:space="preserve">do Urzędu Miasta Gorzowa Wielkopolskiego wraz </w:t>
      </w:r>
      <w:r w:rsidR="00F818A9" w:rsidRPr="00CB284C">
        <w:rPr>
          <w:rFonts w:ascii="Arial" w:hAnsi="Arial" w:cs="Arial"/>
          <w:kern w:val="3"/>
          <w:lang w:eastAsia="en-US"/>
        </w:rPr>
        <w:t>z protokołem odbioru bez zastrzeżeń, potwierdzonym przez obie Strony oraz stwierdzającym kompletność przekazanej dokumentacji szkoleniowej.</w:t>
      </w:r>
    </w:p>
    <w:p w14:paraId="47E5B98F" w14:textId="7D404EDB" w:rsidR="005656DA" w:rsidRPr="00C11ADF" w:rsidRDefault="005656DA" w:rsidP="004659FF">
      <w:pPr>
        <w:pStyle w:val="Akapitzlist1"/>
        <w:numPr>
          <w:ilvl w:val="0"/>
          <w:numId w:val="13"/>
        </w:numPr>
        <w:spacing w:line="276" w:lineRule="auto"/>
        <w:ind w:left="426" w:hanging="426"/>
        <w:rPr>
          <w:rFonts w:ascii="Arial" w:hAnsi="Arial" w:cs="Arial"/>
          <w:iCs/>
          <w:color w:val="EE0000"/>
        </w:rPr>
      </w:pPr>
      <w:r w:rsidRPr="00CB284C">
        <w:rPr>
          <w:rFonts w:ascii="Arial" w:hAnsi="Arial" w:cs="Arial"/>
        </w:rPr>
        <w:t xml:space="preserve">Na fakturze VAT należy umieścić zapis „Termin płatności zgodnie z umową”. Podstawą wystawienia faktury VAT będzie protokół </w:t>
      </w:r>
      <w:r w:rsidR="00C5236D" w:rsidRPr="00CB284C">
        <w:rPr>
          <w:rFonts w:ascii="Arial" w:hAnsi="Arial" w:cs="Arial"/>
        </w:rPr>
        <w:t>odbioru dostarczonego</w:t>
      </w:r>
      <w:r w:rsidRPr="00CB284C">
        <w:rPr>
          <w:rFonts w:ascii="Arial" w:hAnsi="Arial" w:cs="Arial"/>
        </w:rPr>
        <w:t xml:space="preserve"> przedmiotu zamówienia, bez zastrzeżeń</w:t>
      </w:r>
      <w:r w:rsidRPr="00C11ADF">
        <w:rPr>
          <w:rFonts w:ascii="Arial" w:hAnsi="Arial" w:cs="Arial"/>
          <w:color w:val="EE0000"/>
        </w:rPr>
        <w:t>.</w:t>
      </w:r>
    </w:p>
    <w:p w14:paraId="232D0B43" w14:textId="578AB43F" w:rsidR="005656DA" w:rsidRPr="00CB284C" w:rsidRDefault="005656DA" w:rsidP="004659FF">
      <w:pPr>
        <w:pStyle w:val="Akapitzlist1"/>
        <w:numPr>
          <w:ilvl w:val="0"/>
          <w:numId w:val="13"/>
        </w:numPr>
        <w:spacing w:line="276" w:lineRule="auto"/>
        <w:ind w:left="426" w:hanging="426"/>
        <w:rPr>
          <w:rFonts w:ascii="Arial" w:hAnsi="Arial" w:cs="Arial"/>
          <w:iCs/>
        </w:rPr>
      </w:pPr>
      <w:r w:rsidRPr="00CB284C">
        <w:rPr>
          <w:rFonts w:ascii="Arial" w:hAnsi="Arial" w:cs="Arial"/>
        </w:rPr>
        <w:t>Płatnikiem jest Miasto Gorzów Wielkopolski</w:t>
      </w:r>
      <w:r w:rsidR="00C5236D" w:rsidRPr="00CB284C">
        <w:rPr>
          <w:rFonts w:ascii="Arial" w:hAnsi="Arial" w:cs="Arial"/>
        </w:rPr>
        <w:t>,</w:t>
      </w:r>
      <w:r w:rsidRPr="00CB284C">
        <w:rPr>
          <w:rFonts w:ascii="Arial" w:hAnsi="Arial" w:cs="Arial"/>
        </w:rPr>
        <w:t xml:space="preserve"> ul.</w:t>
      </w:r>
      <w:r w:rsidR="00CB284C" w:rsidRPr="00CB284C">
        <w:rPr>
          <w:rFonts w:ascii="Arial" w:hAnsi="Arial" w:cs="Arial"/>
        </w:rPr>
        <w:t xml:space="preserve"> gen. W.</w:t>
      </w:r>
      <w:r w:rsidRPr="00CB284C">
        <w:rPr>
          <w:rFonts w:ascii="Arial" w:hAnsi="Arial" w:cs="Arial"/>
        </w:rPr>
        <w:t xml:space="preserve"> Sikorskiego 4, 66-400 Gorzów Wielkopolski NIP 599-00-19-632. Wykonawca dostarczy fakturę VAT </w:t>
      </w:r>
      <w:r w:rsidRPr="00CB284C">
        <w:rPr>
          <w:rFonts w:ascii="Arial" w:hAnsi="Arial" w:cs="Arial"/>
        </w:rPr>
        <w:br/>
        <w:t xml:space="preserve">do siedziby Zamawiającego. Ustrukturyzowane faktury </w:t>
      </w:r>
      <w:r w:rsidR="00C5236D" w:rsidRPr="00CB284C">
        <w:rPr>
          <w:rFonts w:ascii="Arial" w:hAnsi="Arial" w:cs="Arial"/>
        </w:rPr>
        <w:t>elektroniczne: Adres</w:t>
      </w:r>
      <w:r w:rsidRPr="00CB284C">
        <w:rPr>
          <w:rFonts w:ascii="Arial" w:hAnsi="Arial" w:cs="Arial"/>
        </w:rPr>
        <w:t xml:space="preserve"> Podmiotu </w:t>
      </w:r>
      <w:r w:rsidR="004659FF" w:rsidRPr="00CB284C">
        <w:rPr>
          <w:rFonts w:ascii="Arial" w:hAnsi="Arial" w:cs="Arial"/>
        </w:rPr>
        <w:br/>
      </w:r>
      <w:r w:rsidRPr="00CB284C">
        <w:rPr>
          <w:rFonts w:ascii="Arial" w:hAnsi="Arial" w:cs="Arial"/>
        </w:rPr>
        <w:t xml:space="preserve">na </w:t>
      </w:r>
      <w:r w:rsidR="004659FF" w:rsidRPr="00CB284C">
        <w:rPr>
          <w:rFonts w:ascii="Arial" w:hAnsi="Arial" w:cs="Arial"/>
        </w:rPr>
        <w:t>PEF: NIP</w:t>
      </w:r>
      <w:r w:rsidRPr="00CB284C">
        <w:rPr>
          <w:rFonts w:ascii="Arial" w:hAnsi="Arial" w:cs="Arial"/>
        </w:rPr>
        <w:t xml:space="preserve"> 5990019632 </w:t>
      </w:r>
    </w:p>
    <w:p w14:paraId="1215C55C" w14:textId="77777777" w:rsidR="005656DA" w:rsidRPr="00CB284C" w:rsidRDefault="005656DA" w:rsidP="004659FF">
      <w:pPr>
        <w:pStyle w:val="Akapitzlist1"/>
        <w:numPr>
          <w:ilvl w:val="0"/>
          <w:numId w:val="13"/>
        </w:numPr>
        <w:spacing w:line="276" w:lineRule="auto"/>
        <w:ind w:left="426" w:hanging="426"/>
        <w:rPr>
          <w:rFonts w:ascii="Arial" w:hAnsi="Arial" w:cs="Arial"/>
          <w:iCs/>
        </w:rPr>
      </w:pPr>
      <w:r w:rsidRPr="00CB284C">
        <w:rPr>
          <w:rFonts w:ascii="Arial" w:hAnsi="Arial" w:cs="Arial"/>
        </w:rPr>
        <w:t>Zamawiający upoważnia niniejszym Wykonawcę do wystawienia faktury bez podpisu Zamawiającego.</w:t>
      </w:r>
    </w:p>
    <w:p w14:paraId="684120DA" w14:textId="77777777" w:rsidR="005656DA" w:rsidRPr="00CB284C" w:rsidRDefault="005656DA" w:rsidP="004659FF">
      <w:pPr>
        <w:pStyle w:val="Akapitzlist1"/>
        <w:numPr>
          <w:ilvl w:val="0"/>
          <w:numId w:val="13"/>
        </w:numPr>
        <w:spacing w:line="276" w:lineRule="auto"/>
        <w:ind w:left="426" w:hanging="426"/>
        <w:rPr>
          <w:rFonts w:ascii="Arial" w:hAnsi="Arial" w:cs="Arial"/>
          <w:iCs/>
        </w:rPr>
      </w:pPr>
      <w:r w:rsidRPr="00CB284C">
        <w:rPr>
          <w:rFonts w:ascii="Arial" w:hAnsi="Arial" w:cs="Arial"/>
        </w:rPr>
        <w:t>Zamawiający nie przewiduje udzielania zaliczek.</w:t>
      </w:r>
    </w:p>
    <w:p w14:paraId="25964182" w14:textId="3D82F72B" w:rsidR="005656DA" w:rsidRPr="00CB284C" w:rsidRDefault="005656DA" w:rsidP="00C5236D">
      <w:pPr>
        <w:pStyle w:val="Akapitzlist1"/>
        <w:numPr>
          <w:ilvl w:val="0"/>
          <w:numId w:val="13"/>
        </w:numPr>
        <w:spacing w:line="276" w:lineRule="auto"/>
        <w:ind w:left="426" w:hanging="426"/>
        <w:rPr>
          <w:rFonts w:ascii="Arial" w:hAnsi="Arial" w:cs="Arial"/>
          <w:iCs/>
        </w:rPr>
      </w:pPr>
      <w:r w:rsidRPr="00CB284C">
        <w:rPr>
          <w:rFonts w:ascii="Arial" w:hAnsi="Arial" w:cs="Arial"/>
        </w:rPr>
        <w:t xml:space="preserve">Zapłata faktury Wykonawcy nastąpi w terminie </w:t>
      </w:r>
      <w:r w:rsidRPr="00CB284C">
        <w:rPr>
          <w:rFonts w:ascii="Arial" w:hAnsi="Arial" w:cs="Arial"/>
          <w:b/>
          <w:bCs/>
        </w:rPr>
        <w:t>21 dni</w:t>
      </w:r>
      <w:r w:rsidRPr="00CB284C">
        <w:rPr>
          <w:rFonts w:ascii="Arial" w:hAnsi="Arial" w:cs="Arial"/>
        </w:rPr>
        <w:t xml:space="preserve"> od dnia doręczenia Zamawiającemu prawidłowo wystawionej faktury VAT złożonej wraz z dokumentami wymienionymi w ust. </w:t>
      </w:r>
      <w:r w:rsidR="00986DC2" w:rsidRPr="00CB284C">
        <w:rPr>
          <w:rFonts w:ascii="Arial" w:hAnsi="Arial" w:cs="Arial"/>
        </w:rPr>
        <w:t>3</w:t>
      </w:r>
      <w:r w:rsidRPr="00CB284C">
        <w:rPr>
          <w:rFonts w:ascii="Arial" w:hAnsi="Arial" w:cs="Arial"/>
        </w:rPr>
        <w:t xml:space="preserve"> niniejszego paragrafu.</w:t>
      </w:r>
    </w:p>
    <w:p w14:paraId="105BEACD" w14:textId="77777777" w:rsidR="005656DA" w:rsidRPr="00CB284C" w:rsidRDefault="005656DA" w:rsidP="00C5236D">
      <w:pPr>
        <w:pStyle w:val="Akapitzlist1"/>
        <w:numPr>
          <w:ilvl w:val="0"/>
          <w:numId w:val="13"/>
        </w:numPr>
        <w:spacing w:line="276" w:lineRule="auto"/>
        <w:ind w:left="426" w:hanging="426"/>
        <w:rPr>
          <w:rFonts w:ascii="Arial" w:hAnsi="Arial" w:cs="Arial"/>
          <w:iCs/>
        </w:rPr>
      </w:pPr>
      <w:bookmarkStart w:id="3" w:name="_Hlk1937308"/>
      <w:r w:rsidRPr="00CB284C">
        <w:rPr>
          <w:rFonts w:ascii="Arial" w:hAnsi="Arial" w:cs="Arial"/>
        </w:rPr>
        <w:t>Za termin zapłaty Strony uznawać będą termin obciążenia rachunku Zamawiającego.</w:t>
      </w:r>
    </w:p>
    <w:p w14:paraId="314B7465" w14:textId="77777777" w:rsidR="005656DA" w:rsidRPr="00CB284C" w:rsidRDefault="005656DA" w:rsidP="00C5236D">
      <w:pPr>
        <w:pStyle w:val="Akapitzlist1"/>
        <w:numPr>
          <w:ilvl w:val="0"/>
          <w:numId w:val="13"/>
        </w:numPr>
        <w:spacing w:line="276" w:lineRule="auto"/>
        <w:ind w:left="426" w:hanging="426"/>
        <w:rPr>
          <w:rFonts w:ascii="Arial" w:hAnsi="Arial" w:cs="Arial"/>
          <w:iCs/>
        </w:rPr>
      </w:pPr>
      <w:r w:rsidRPr="00CB284C">
        <w:rPr>
          <w:rFonts w:ascii="Arial" w:hAnsi="Arial" w:cs="Arial"/>
        </w:rPr>
        <w:t xml:space="preserve">Wynagrodzenie Wykonawcy zostanie przekazane na rachunek bankowy wskazany </w:t>
      </w:r>
      <w:r w:rsidRPr="00CB284C">
        <w:rPr>
          <w:rFonts w:ascii="Arial" w:hAnsi="Arial" w:cs="Arial"/>
        </w:rPr>
        <w:br/>
        <w:t xml:space="preserve">w fakturze VAT, znajdujący się w wykazie podatników VAT udostępnionym w Biuletynie Informacji Publicznej na stronie podmiotowej urzędu obsługującego ministra właściwego </w:t>
      </w:r>
    </w:p>
    <w:p w14:paraId="36BD09D4" w14:textId="77777777" w:rsidR="005656DA" w:rsidRPr="00CB284C" w:rsidRDefault="005656DA" w:rsidP="00C5236D">
      <w:pPr>
        <w:pStyle w:val="Akapitzlist"/>
        <w:tabs>
          <w:tab w:val="left" w:pos="142"/>
        </w:tabs>
        <w:spacing w:after="0" w:line="276" w:lineRule="auto"/>
        <w:ind w:left="426"/>
        <w:jc w:val="both"/>
        <w:rPr>
          <w:rFonts w:ascii="Arial" w:hAnsi="Arial" w:cs="Arial"/>
        </w:rPr>
      </w:pPr>
      <w:r w:rsidRPr="00CB284C">
        <w:rPr>
          <w:rFonts w:ascii="Arial" w:hAnsi="Arial" w:cs="Arial"/>
        </w:rPr>
        <w:t xml:space="preserve">do spraw finansów publicznych. Zamawiający oświadcza, że będzie realizować płatności </w:t>
      </w:r>
    </w:p>
    <w:p w14:paraId="0D2EDA44" w14:textId="202FD09A" w:rsidR="005656DA" w:rsidRPr="00CB284C" w:rsidRDefault="005656DA" w:rsidP="00C5236D">
      <w:pPr>
        <w:pStyle w:val="Akapitzlist"/>
        <w:tabs>
          <w:tab w:val="left" w:pos="142"/>
        </w:tabs>
        <w:spacing w:after="0" w:line="276" w:lineRule="auto"/>
        <w:ind w:left="426"/>
        <w:jc w:val="both"/>
        <w:rPr>
          <w:rFonts w:ascii="Arial" w:hAnsi="Arial" w:cs="Arial"/>
        </w:rPr>
      </w:pPr>
      <w:r w:rsidRPr="00CB284C">
        <w:rPr>
          <w:rFonts w:ascii="Arial" w:hAnsi="Arial" w:cs="Arial"/>
        </w:rPr>
        <w:t>za faktury z zastosowaniem mechanizmu podzielonej płatności tzw. split payment. Zapłatę w tym systemie uznaje się za dokonanie płatności w terminie ustalonym w umowie. 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split payment.</w:t>
      </w:r>
    </w:p>
    <w:p w14:paraId="59782AC8" w14:textId="77777777" w:rsidR="005656DA" w:rsidRPr="00CB284C" w:rsidRDefault="005656DA" w:rsidP="00C5236D">
      <w:pPr>
        <w:pStyle w:val="Akapitzlist"/>
        <w:numPr>
          <w:ilvl w:val="0"/>
          <w:numId w:val="13"/>
        </w:numPr>
        <w:tabs>
          <w:tab w:val="left" w:pos="142"/>
        </w:tabs>
        <w:suppressAutoHyphens w:val="0"/>
        <w:spacing w:after="0" w:line="276" w:lineRule="auto"/>
        <w:ind w:left="284"/>
        <w:jc w:val="both"/>
        <w:rPr>
          <w:rFonts w:ascii="Arial" w:hAnsi="Arial" w:cs="Arial"/>
        </w:rPr>
      </w:pPr>
      <w:r w:rsidRPr="00CB284C">
        <w:rPr>
          <w:rFonts w:ascii="Arial" w:hAnsi="Arial" w:cs="Arial"/>
        </w:rPr>
        <w:t xml:space="preserve">  Wykonawca oświadcza, że jest zarejestrowany jako czynny podatnik VAT.</w:t>
      </w:r>
    </w:p>
    <w:p w14:paraId="1BEB4A74" w14:textId="07B48352" w:rsidR="009E037E" w:rsidRPr="00CB284C" w:rsidRDefault="005656DA" w:rsidP="00E05C2C">
      <w:pPr>
        <w:pStyle w:val="Akapitzlist"/>
        <w:numPr>
          <w:ilvl w:val="0"/>
          <w:numId w:val="13"/>
        </w:numPr>
        <w:tabs>
          <w:tab w:val="left" w:pos="142"/>
        </w:tabs>
        <w:suppressAutoHyphens w:val="0"/>
        <w:spacing w:after="0" w:line="276" w:lineRule="auto"/>
        <w:ind w:left="284"/>
        <w:jc w:val="both"/>
        <w:rPr>
          <w:rFonts w:ascii="Arial" w:hAnsi="Arial" w:cs="Arial"/>
        </w:rPr>
      </w:pPr>
      <w:r w:rsidRPr="00CB284C">
        <w:rPr>
          <w:rFonts w:ascii="Arial" w:hAnsi="Arial" w:cs="Arial"/>
        </w:rPr>
        <w:t xml:space="preserve">  Wykonawca oświadcza, że posiada rachunek rozliczeniowy wskazany na „białej </w:t>
      </w:r>
      <w:r w:rsidR="00D6350D" w:rsidRPr="00CB284C">
        <w:rPr>
          <w:rFonts w:ascii="Arial" w:hAnsi="Arial" w:cs="Arial"/>
        </w:rPr>
        <w:t>liście” podatników</w:t>
      </w:r>
      <w:r w:rsidRPr="00CB284C">
        <w:rPr>
          <w:rFonts w:ascii="Arial" w:hAnsi="Arial" w:cs="Arial"/>
        </w:rPr>
        <w:t xml:space="preserve"> VAT prowadzonej przez szefa Krajowej Administracji Skarbowej. </w:t>
      </w:r>
    </w:p>
    <w:p w14:paraId="29ACE4FC" w14:textId="5FB082CD" w:rsidR="009E037E" w:rsidRPr="00CB284C" w:rsidRDefault="009E037E" w:rsidP="009E037E">
      <w:pPr>
        <w:pStyle w:val="Akapitzlist"/>
        <w:tabs>
          <w:tab w:val="left" w:pos="142"/>
        </w:tabs>
        <w:suppressAutoHyphens w:val="0"/>
        <w:spacing w:after="0" w:line="276" w:lineRule="auto"/>
        <w:ind w:left="284"/>
        <w:rPr>
          <w:rFonts w:ascii="Arial" w:hAnsi="Arial" w:cs="Arial"/>
          <w:b/>
          <w:bCs/>
        </w:rPr>
      </w:pPr>
      <w:r w:rsidRPr="00C11ADF">
        <w:rPr>
          <w:rFonts w:ascii="Arial" w:hAnsi="Arial" w:cs="Arial"/>
          <w:b/>
          <w:bCs/>
          <w:color w:val="EE0000"/>
        </w:rPr>
        <w:t xml:space="preserve">                                                                   </w:t>
      </w:r>
      <w:r w:rsidRPr="00CB284C">
        <w:rPr>
          <w:rFonts w:ascii="Arial" w:hAnsi="Arial" w:cs="Arial"/>
          <w:b/>
          <w:bCs/>
        </w:rPr>
        <w:t xml:space="preserve">§ </w:t>
      </w:r>
      <w:r w:rsidR="00986DC2" w:rsidRPr="00CB284C">
        <w:rPr>
          <w:rFonts w:ascii="Arial" w:hAnsi="Arial" w:cs="Arial"/>
          <w:b/>
          <w:bCs/>
        </w:rPr>
        <w:t>7</w:t>
      </w:r>
    </w:p>
    <w:p w14:paraId="74C683D6" w14:textId="4DD84424" w:rsidR="009E037E" w:rsidRPr="00CB284C" w:rsidRDefault="009E037E" w:rsidP="00CD3C15">
      <w:pPr>
        <w:pStyle w:val="Akapitzlist"/>
        <w:tabs>
          <w:tab w:val="left" w:pos="142"/>
        </w:tabs>
        <w:suppressAutoHyphens w:val="0"/>
        <w:spacing w:line="276" w:lineRule="auto"/>
        <w:ind w:left="284"/>
        <w:jc w:val="center"/>
        <w:rPr>
          <w:rFonts w:ascii="Arial" w:hAnsi="Arial" w:cs="Arial"/>
          <w:b/>
          <w:bCs/>
        </w:rPr>
      </w:pPr>
      <w:r w:rsidRPr="00CB284C">
        <w:rPr>
          <w:rFonts w:ascii="Arial" w:hAnsi="Arial" w:cs="Arial"/>
          <w:b/>
          <w:bCs/>
        </w:rPr>
        <w:t>Klauzula społeczna</w:t>
      </w:r>
    </w:p>
    <w:bookmarkEnd w:id="3"/>
    <w:p w14:paraId="7137BA58" w14:textId="77777777" w:rsidR="00557BC1" w:rsidRPr="00CB284C" w:rsidRDefault="00557BC1" w:rsidP="00557BC1">
      <w:pPr>
        <w:numPr>
          <w:ilvl w:val="0"/>
          <w:numId w:val="41"/>
        </w:numPr>
        <w:tabs>
          <w:tab w:val="left" w:pos="142"/>
        </w:tabs>
        <w:suppressAutoHyphens w:val="0"/>
        <w:spacing w:line="276" w:lineRule="auto"/>
        <w:ind w:left="426"/>
        <w:contextualSpacing/>
        <w:jc w:val="both"/>
        <w:rPr>
          <w:rFonts w:ascii="Arial" w:hAnsi="Arial" w:cs="Arial"/>
        </w:rPr>
      </w:pPr>
      <w:r w:rsidRPr="00CB284C">
        <w:rPr>
          <w:rFonts w:ascii="Arial" w:hAnsi="Arial" w:cs="Arial"/>
        </w:rPr>
        <w:t xml:space="preserve">W przypadku zdeklarowania przez Wykonawcę zatrudnienia osoby bezrobotnej </w:t>
      </w:r>
      <w:r w:rsidRPr="00CB284C">
        <w:rPr>
          <w:rFonts w:ascii="Arial" w:hAnsi="Arial" w:cs="Arial"/>
        </w:rPr>
        <w:br/>
        <w:t xml:space="preserve">w rozumieniu ustawy z dnia 20 kwietnia 2004 r. o promocji zatrudnienia i instytucjach rynku pracy (Dz. U. z 2024 r., poz. 475), jest on zobowiązany do zatrudnienia takiej osoby </w:t>
      </w:r>
      <w:r w:rsidRPr="00CB284C">
        <w:rPr>
          <w:rFonts w:ascii="Arial" w:hAnsi="Arial" w:cs="Arial"/>
        </w:rPr>
        <w:br/>
        <w:t xml:space="preserve">w terminie 2 dni roboczych od podpisania Umowy na realizację przedmiotu zamówienia. </w:t>
      </w:r>
    </w:p>
    <w:p w14:paraId="01F4C59F" w14:textId="77777777" w:rsidR="00557BC1" w:rsidRPr="00CB284C" w:rsidRDefault="00557BC1" w:rsidP="00557BC1">
      <w:pPr>
        <w:numPr>
          <w:ilvl w:val="0"/>
          <w:numId w:val="41"/>
        </w:numPr>
        <w:tabs>
          <w:tab w:val="left" w:pos="142"/>
        </w:tabs>
        <w:suppressAutoHyphens w:val="0"/>
        <w:spacing w:line="276" w:lineRule="auto"/>
        <w:ind w:left="426"/>
        <w:contextualSpacing/>
        <w:jc w:val="both"/>
        <w:rPr>
          <w:rFonts w:ascii="Arial" w:hAnsi="Arial" w:cs="Arial"/>
        </w:rPr>
      </w:pPr>
      <w:r w:rsidRPr="00CB284C">
        <w:rPr>
          <w:rFonts w:ascii="Arial" w:hAnsi="Arial" w:cs="Arial"/>
        </w:rPr>
        <w:lastRenderedPageBreak/>
        <w:t>Zamawiający uprawniony jest w szczególności do:</w:t>
      </w:r>
    </w:p>
    <w:p w14:paraId="264E1DC9" w14:textId="77777777" w:rsidR="00557BC1" w:rsidRPr="00CB284C" w:rsidRDefault="00557BC1" w:rsidP="00557BC1">
      <w:pPr>
        <w:numPr>
          <w:ilvl w:val="0"/>
          <w:numId w:val="42"/>
        </w:numPr>
        <w:tabs>
          <w:tab w:val="left" w:pos="142"/>
        </w:tabs>
        <w:suppressAutoHyphens w:val="0"/>
        <w:spacing w:line="276" w:lineRule="auto"/>
        <w:ind w:left="426"/>
        <w:contextualSpacing/>
        <w:jc w:val="both"/>
        <w:rPr>
          <w:rFonts w:ascii="Arial" w:hAnsi="Arial" w:cs="Arial"/>
        </w:rPr>
      </w:pPr>
      <w:r w:rsidRPr="00CB284C">
        <w:rPr>
          <w:rFonts w:ascii="Arial" w:hAnsi="Arial" w:cs="Arial"/>
        </w:rPr>
        <w:t>żądania zaświadczenia z Urzędu Pracy o zatrudnieniu osoby bezrobotnej,</w:t>
      </w:r>
    </w:p>
    <w:p w14:paraId="1DD96444" w14:textId="77777777" w:rsidR="00557BC1" w:rsidRPr="00CB284C" w:rsidRDefault="00557BC1" w:rsidP="00557BC1">
      <w:pPr>
        <w:numPr>
          <w:ilvl w:val="0"/>
          <w:numId w:val="42"/>
        </w:numPr>
        <w:tabs>
          <w:tab w:val="left" w:pos="142"/>
        </w:tabs>
        <w:suppressAutoHyphens w:val="0"/>
        <w:spacing w:line="276" w:lineRule="auto"/>
        <w:ind w:left="426"/>
        <w:contextualSpacing/>
        <w:jc w:val="both"/>
        <w:rPr>
          <w:rFonts w:ascii="Arial" w:hAnsi="Arial" w:cs="Arial"/>
        </w:rPr>
      </w:pPr>
      <w:r w:rsidRPr="00CB284C">
        <w:rPr>
          <w:rFonts w:ascii="Arial" w:hAnsi="Arial" w:cs="Arial"/>
        </w:rPr>
        <w:t xml:space="preserve">żądania oświadczenia zatrudnionego pracownika, oświadczenia Wykonawcy </w:t>
      </w:r>
      <w:r w:rsidRPr="00CB284C">
        <w:rPr>
          <w:rFonts w:ascii="Arial" w:hAnsi="Arial" w:cs="Arial"/>
        </w:rPr>
        <w:br/>
        <w:t>o zatrudnieniu osoby bezrobotnej, poświadczonych za zgodność z oryginałem kopii umowy zatrudnionego pracownika oraz innych dokumentów w zakresie potwierdzenia spełnienia wymogu zatrudnienia osoby bezrobotnej i dokonywania jego oceny,</w:t>
      </w:r>
    </w:p>
    <w:p w14:paraId="37E850AE" w14:textId="77777777" w:rsidR="00557BC1" w:rsidRPr="00CB284C" w:rsidRDefault="00557BC1" w:rsidP="00557BC1">
      <w:pPr>
        <w:numPr>
          <w:ilvl w:val="0"/>
          <w:numId w:val="42"/>
        </w:numPr>
        <w:tabs>
          <w:tab w:val="left" w:pos="142"/>
        </w:tabs>
        <w:suppressAutoHyphens w:val="0"/>
        <w:spacing w:line="276" w:lineRule="auto"/>
        <w:ind w:left="426"/>
        <w:contextualSpacing/>
        <w:jc w:val="both"/>
        <w:rPr>
          <w:rFonts w:ascii="Arial" w:hAnsi="Arial" w:cs="Arial"/>
        </w:rPr>
      </w:pPr>
      <w:r w:rsidRPr="00CB284C">
        <w:rPr>
          <w:rFonts w:ascii="Arial" w:hAnsi="Arial" w:cs="Arial"/>
        </w:rPr>
        <w:t>żądania wyjaśnień w przypadku wątpliwości w zakresie potwierdzenia spełnienia ww. wymogu,</w:t>
      </w:r>
    </w:p>
    <w:p w14:paraId="666C0417" w14:textId="77777777" w:rsidR="00557BC1" w:rsidRPr="00CB284C" w:rsidRDefault="00557BC1" w:rsidP="00557BC1">
      <w:pPr>
        <w:numPr>
          <w:ilvl w:val="0"/>
          <w:numId w:val="42"/>
        </w:numPr>
        <w:tabs>
          <w:tab w:val="left" w:pos="142"/>
        </w:tabs>
        <w:suppressAutoHyphens w:val="0"/>
        <w:spacing w:line="276" w:lineRule="auto"/>
        <w:ind w:left="426"/>
        <w:contextualSpacing/>
        <w:jc w:val="both"/>
        <w:rPr>
          <w:rFonts w:ascii="Arial" w:hAnsi="Arial" w:cs="Arial"/>
        </w:rPr>
      </w:pPr>
      <w:r w:rsidRPr="00CB284C">
        <w:rPr>
          <w:rFonts w:ascii="Arial" w:hAnsi="Arial" w:cs="Arial"/>
        </w:rPr>
        <w:t xml:space="preserve">żądania wykazu osoby zatrudnionej, pierwszy wykaz Wykonawca przedłoży w terminie </w:t>
      </w:r>
      <w:r w:rsidRPr="00CB284C">
        <w:rPr>
          <w:rFonts w:ascii="Arial" w:hAnsi="Arial" w:cs="Arial"/>
        </w:rPr>
        <w:br/>
        <w:t>2 dni od daty zawarcia umowy, a każdą jego aktualizację w przypadku zmian, w terminie 2 dni od daty zaistnienia potrzeby aktualizacji,</w:t>
      </w:r>
    </w:p>
    <w:p w14:paraId="58E5E13D" w14:textId="77777777" w:rsidR="00557BC1" w:rsidRPr="00CB284C" w:rsidRDefault="00557BC1" w:rsidP="00557BC1">
      <w:pPr>
        <w:numPr>
          <w:ilvl w:val="0"/>
          <w:numId w:val="42"/>
        </w:numPr>
        <w:tabs>
          <w:tab w:val="left" w:pos="142"/>
        </w:tabs>
        <w:suppressAutoHyphens w:val="0"/>
        <w:spacing w:line="276" w:lineRule="auto"/>
        <w:ind w:left="426"/>
        <w:contextualSpacing/>
        <w:jc w:val="both"/>
        <w:rPr>
          <w:rFonts w:ascii="Arial" w:hAnsi="Arial" w:cs="Arial"/>
        </w:rPr>
      </w:pPr>
      <w:r w:rsidRPr="00CB284C">
        <w:rPr>
          <w:rFonts w:ascii="Arial" w:hAnsi="Arial" w:cs="Arial"/>
        </w:rPr>
        <w:t>przeprowadzenia kontroli na miejscu wykonywania świadczenia.</w:t>
      </w:r>
    </w:p>
    <w:p w14:paraId="05FEB6CF" w14:textId="212482B4" w:rsidR="00557BC1" w:rsidRPr="00CB284C" w:rsidRDefault="00557BC1" w:rsidP="00557BC1">
      <w:pPr>
        <w:numPr>
          <w:ilvl w:val="0"/>
          <w:numId w:val="41"/>
        </w:numPr>
        <w:tabs>
          <w:tab w:val="left" w:pos="142"/>
        </w:tabs>
        <w:suppressAutoHyphens w:val="0"/>
        <w:spacing w:line="276" w:lineRule="auto"/>
        <w:ind w:left="426"/>
        <w:contextualSpacing/>
        <w:jc w:val="both"/>
        <w:rPr>
          <w:rFonts w:ascii="Arial" w:hAnsi="Arial" w:cs="Arial"/>
        </w:rPr>
      </w:pPr>
      <w:r w:rsidRPr="00CB284C">
        <w:rPr>
          <w:rFonts w:ascii="Arial" w:hAnsi="Arial" w:cs="Arial"/>
        </w:rPr>
        <w:t xml:space="preserve">Wykonawca każdorazowo na wezwanie Zamawiającego jest zobowiązany przedstawić dowody zatrudnienia osoby bezrobotnej wskazanej w wykazie, o którym mowa w </w:t>
      </w:r>
      <w:r w:rsidR="00581FC2" w:rsidRPr="00CB284C">
        <w:rPr>
          <w:rFonts w:ascii="Arial" w:hAnsi="Arial" w:cs="Arial"/>
        </w:rPr>
        <w:t>us</w:t>
      </w:r>
      <w:r w:rsidRPr="00CB284C">
        <w:rPr>
          <w:rFonts w:ascii="Arial" w:hAnsi="Arial" w:cs="Arial"/>
        </w:rPr>
        <w:t>t. 2 lit. d) powyżej w terminie 2 dni.</w:t>
      </w:r>
    </w:p>
    <w:p w14:paraId="17B7C7EB" w14:textId="32804ECE" w:rsidR="00557BC1" w:rsidRPr="00CB284C" w:rsidRDefault="00557BC1" w:rsidP="00557BC1">
      <w:pPr>
        <w:numPr>
          <w:ilvl w:val="0"/>
          <w:numId w:val="41"/>
        </w:numPr>
        <w:tabs>
          <w:tab w:val="left" w:pos="142"/>
        </w:tabs>
        <w:suppressAutoHyphens w:val="0"/>
        <w:spacing w:line="276" w:lineRule="auto"/>
        <w:ind w:left="426"/>
        <w:contextualSpacing/>
        <w:jc w:val="both"/>
        <w:rPr>
          <w:rFonts w:ascii="Arial" w:hAnsi="Arial" w:cs="Arial"/>
        </w:rPr>
      </w:pPr>
      <w:r w:rsidRPr="00CB284C">
        <w:rPr>
          <w:rFonts w:ascii="Arial" w:hAnsi="Arial" w:cs="Arial"/>
        </w:rPr>
        <w:t xml:space="preserve">W trakcie realizacji zamówienia na każde wezwanie Zamawiającego w terminie, o którym mowa w </w:t>
      </w:r>
      <w:r w:rsidR="00581FC2" w:rsidRPr="00CB284C">
        <w:rPr>
          <w:rFonts w:ascii="Arial" w:hAnsi="Arial" w:cs="Arial"/>
        </w:rPr>
        <w:t>ust</w:t>
      </w:r>
      <w:r w:rsidRPr="00CB284C">
        <w:rPr>
          <w:rFonts w:ascii="Arial" w:hAnsi="Arial" w:cs="Arial"/>
        </w:rPr>
        <w:t>. 3 powyżej, Wykonawca przedłoży Zamawiającemu wskazane poniżej dowody, w celu potwierdzenia spełnienia wymogu zatrudnienia osoby bezrobotnej przez Wykonawcę w trakcie realizacji zamówienia:</w:t>
      </w:r>
    </w:p>
    <w:p w14:paraId="007D3600" w14:textId="77777777" w:rsidR="00557BC1" w:rsidRPr="00CB284C" w:rsidRDefault="00557BC1" w:rsidP="00557BC1">
      <w:pPr>
        <w:numPr>
          <w:ilvl w:val="0"/>
          <w:numId w:val="43"/>
        </w:numPr>
        <w:tabs>
          <w:tab w:val="left" w:pos="142"/>
        </w:tabs>
        <w:suppressAutoHyphens w:val="0"/>
        <w:spacing w:line="276" w:lineRule="auto"/>
        <w:ind w:left="426"/>
        <w:contextualSpacing/>
        <w:jc w:val="both"/>
        <w:rPr>
          <w:rFonts w:ascii="Arial" w:hAnsi="Arial" w:cs="Arial"/>
        </w:rPr>
      </w:pPr>
      <w:r w:rsidRPr="00CB284C">
        <w:rPr>
          <w:rFonts w:ascii="Arial" w:hAnsi="Arial" w:cs="Arial"/>
        </w:rPr>
        <w:t>Oświadczenie zatrudnionego pracownika zawierające informacje, w tym dane osobowe, niezbędne do weryfikacji zatrudnienia, w szczególności imię i nazwisko zatrudnionego pracownika, datę zawarcia umowy, rodzaj umowy,</w:t>
      </w:r>
    </w:p>
    <w:p w14:paraId="5E8D573E" w14:textId="77777777" w:rsidR="00557BC1" w:rsidRPr="00CB284C" w:rsidRDefault="00557BC1" w:rsidP="00557BC1">
      <w:pPr>
        <w:numPr>
          <w:ilvl w:val="0"/>
          <w:numId w:val="43"/>
        </w:numPr>
        <w:tabs>
          <w:tab w:val="left" w:pos="142"/>
        </w:tabs>
        <w:suppressAutoHyphens w:val="0"/>
        <w:spacing w:line="276" w:lineRule="auto"/>
        <w:ind w:left="426"/>
        <w:contextualSpacing/>
        <w:jc w:val="both"/>
        <w:rPr>
          <w:rFonts w:ascii="Arial" w:hAnsi="Arial" w:cs="Arial"/>
        </w:rPr>
      </w:pPr>
      <w:r w:rsidRPr="00CB284C">
        <w:rPr>
          <w:rFonts w:ascii="Arial" w:hAnsi="Arial" w:cs="Arial"/>
        </w:rPr>
        <w:t>Oświadczenie Wykonawcy o zatrudnieniu osoby bezrobotnej wykonującej czynności, których dotyczy wezwanie Zamawiającego; oświadczenie to powinno w szczególności zawierać: dokładne określenie podmiotu składającego oświadczenie, datę złożenia oświadczenia, wskazanie, że objęte wezwaniem czynności wykonuje zatrudniona osoba bezrobotna wraz ze wskazaniem imienia i nazwiska, daty zawarcia umowy, rodzaju umowy, zakresu obowiązków pracownika oraz podpis osoby upoważnionej do złożenia oświadczenia w imieniu Wykonawcy;</w:t>
      </w:r>
    </w:p>
    <w:p w14:paraId="6F58DD08" w14:textId="77777777" w:rsidR="00557BC1" w:rsidRPr="00CB284C" w:rsidRDefault="00557BC1" w:rsidP="00557BC1">
      <w:pPr>
        <w:numPr>
          <w:ilvl w:val="0"/>
          <w:numId w:val="43"/>
        </w:numPr>
        <w:tabs>
          <w:tab w:val="left" w:pos="142"/>
        </w:tabs>
        <w:suppressAutoHyphens w:val="0"/>
        <w:spacing w:line="276" w:lineRule="auto"/>
        <w:ind w:left="426"/>
        <w:contextualSpacing/>
        <w:jc w:val="both"/>
        <w:rPr>
          <w:rFonts w:ascii="Arial" w:hAnsi="Arial" w:cs="Arial"/>
        </w:rPr>
      </w:pPr>
      <w:r w:rsidRPr="00CB284C">
        <w:rPr>
          <w:rFonts w:ascii="Arial" w:hAnsi="Arial" w:cs="Arial"/>
        </w:rPr>
        <w:t xml:space="preserve">Poświadczoną za zgodność z oryginałem odpowiednio przez Wykonawcę kopię umowy osoby wykonującej w trakcie realizacji zamówienia czynności, których dotyczy </w:t>
      </w:r>
      <w:r w:rsidRPr="00CB284C">
        <w:rPr>
          <w:rFonts w:ascii="Arial" w:hAnsi="Arial" w:cs="Arial"/>
        </w:rPr>
        <w:br/>
        <w:t xml:space="preserve">ww. oświadczenie Wykonawcy (wraz z dokumentem regulującym zakres obowiązków, jeśli został sporządzony). Kopia umowy powinna zostać zanonimizowana w sposób zapewniający ochronę danych osobowych pracowników, zgodnie z przepisami ustawy </w:t>
      </w:r>
      <w:r w:rsidRPr="00CB284C">
        <w:rPr>
          <w:rFonts w:ascii="Arial" w:hAnsi="Arial" w:cs="Arial"/>
        </w:rPr>
        <w:br/>
        <w:t xml:space="preserve">z dnia 10 maja 2018 r. o ochronie danych osobowych, tj. w szczególności bez adresów, numer PESEL pracownika, numer konta bankowego; imię i nazwisko pracownika nie podlega anonimizacji; informacje takie jak: data zawarcia umowy, rodzaj umowy </w:t>
      </w:r>
      <w:r w:rsidRPr="00CB284C">
        <w:rPr>
          <w:rFonts w:ascii="Arial" w:hAnsi="Arial" w:cs="Arial"/>
        </w:rPr>
        <w:br/>
        <w:t>oraz zakres obowiązków pracownika powinny być możliwe do zidentyfikowania;</w:t>
      </w:r>
    </w:p>
    <w:p w14:paraId="3F247CB5" w14:textId="77777777" w:rsidR="00557BC1" w:rsidRPr="00CB284C" w:rsidRDefault="00557BC1" w:rsidP="00557BC1">
      <w:pPr>
        <w:numPr>
          <w:ilvl w:val="0"/>
          <w:numId w:val="43"/>
        </w:numPr>
        <w:tabs>
          <w:tab w:val="left" w:pos="142"/>
        </w:tabs>
        <w:suppressAutoHyphens w:val="0"/>
        <w:spacing w:line="276" w:lineRule="auto"/>
        <w:ind w:left="426"/>
        <w:contextualSpacing/>
        <w:jc w:val="both"/>
        <w:rPr>
          <w:rFonts w:ascii="Arial" w:hAnsi="Arial" w:cs="Arial"/>
        </w:rPr>
      </w:pPr>
      <w:r w:rsidRPr="00CB284C">
        <w:rPr>
          <w:rFonts w:ascii="Arial" w:hAnsi="Arial" w:cs="Arial"/>
        </w:rPr>
        <w:t>Poświadczoną za zgodność z oryginałem odpowiednio przez 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anonimizacji.</w:t>
      </w:r>
    </w:p>
    <w:p w14:paraId="75D10EE2" w14:textId="115C7675" w:rsidR="00557BC1" w:rsidRPr="00CB284C" w:rsidRDefault="00557BC1" w:rsidP="00557BC1">
      <w:pPr>
        <w:numPr>
          <w:ilvl w:val="0"/>
          <w:numId w:val="41"/>
        </w:numPr>
        <w:tabs>
          <w:tab w:val="left" w:pos="142"/>
        </w:tabs>
        <w:suppressAutoHyphens w:val="0"/>
        <w:spacing w:line="276" w:lineRule="auto"/>
        <w:ind w:left="426"/>
        <w:contextualSpacing/>
        <w:jc w:val="both"/>
        <w:rPr>
          <w:rFonts w:ascii="Arial" w:hAnsi="Arial" w:cs="Arial"/>
        </w:rPr>
      </w:pPr>
      <w:r w:rsidRPr="00CB284C">
        <w:rPr>
          <w:rFonts w:ascii="Arial" w:hAnsi="Arial" w:cs="Arial"/>
        </w:rPr>
        <w:t xml:space="preserve">Zamawiający może żądać przedłożenia jednocześnie wszystkich lub też każdego </w:t>
      </w:r>
      <w:r w:rsidRPr="00CB284C">
        <w:rPr>
          <w:rFonts w:ascii="Arial" w:hAnsi="Arial" w:cs="Arial"/>
        </w:rPr>
        <w:br/>
        <w:t xml:space="preserve">z osobna dowodów określonych w </w:t>
      </w:r>
      <w:r w:rsidR="00581FC2" w:rsidRPr="00CB284C">
        <w:rPr>
          <w:rFonts w:ascii="Arial" w:hAnsi="Arial" w:cs="Arial"/>
        </w:rPr>
        <w:t>us</w:t>
      </w:r>
      <w:r w:rsidRPr="00CB284C">
        <w:rPr>
          <w:rFonts w:ascii="Arial" w:hAnsi="Arial" w:cs="Arial"/>
        </w:rPr>
        <w:t>t. 4 powyżej.</w:t>
      </w:r>
    </w:p>
    <w:p w14:paraId="7034D9DA" w14:textId="37534F9C" w:rsidR="00557BC1" w:rsidRPr="00CB284C" w:rsidRDefault="00557BC1" w:rsidP="00557BC1">
      <w:pPr>
        <w:numPr>
          <w:ilvl w:val="0"/>
          <w:numId w:val="41"/>
        </w:numPr>
        <w:tabs>
          <w:tab w:val="left" w:pos="142"/>
        </w:tabs>
        <w:suppressAutoHyphens w:val="0"/>
        <w:spacing w:line="276" w:lineRule="auto"/>
        <w:ind w:left="426"/>
        <w:contextualSpacing/>
        <w:jc w:val="both"/>
        <w:rPr>
          <w:rFonts w:ascii="Arial" w:hAnsi="Arial" w:cs="Arial"/>
        </w:rPr>
      </w:pPr>
      <w:r w:rsidRPr="00CB284C">
        <w:rPr>
          <w:rFonts w:ascii="Arial" w:hAnsi="Arial" w:cs="Arial"/>
        </w:rPr>
        <w:lastRenderedPageBreak/>
        <w:t xml:space="preserve">Brak przedłożenia Zamawiającemu dowodów określonych powyżej, w terminie wyznaczonym przez Zamawiającego, Zamawiający uzna za brak zatrudnienia </w:t>
      </w:r>
      <w:r w:rsidRPr="00CB284C">
        <w:rPr>
          <w:rFonts w:ascii="Arial" w:hAnsi="Arial" w:cs="Arial"/>
        </w:rPr>
        <w:br/>
      </w:r>
      <w:r w:rsidR="008C74D1" w:rsidRPr="00CB284C">
        <w:rPr>
          <w:rFonts w:ascii="Arial" w:hAnsi="Arial" w:cs="Arial"/>
        </w:rPr>
        <w:t>osoby bezrobotnej.</w:t>
      </w:r>
    </w:p>
    <w:p w14:paraId="369673D0" w14:textId="77777777" w:rsidR="00557BC1" w:rsidRPr="00CB284C" w:rsidRDefault="00557BC1" w:rsidP="00557BC1">
      <w:pPr>
        <w:numPr>
          <w:ilvl w:val="0"/>
          <w:numId w:val="41"/>
        </w:numPr>
        <w:tabs>
          <w:tab w:val="left" w:pos="142"/>
        </w:tabs>
        <w:suppressAutoHyphens w:val="0"/>
        <w:spacing w:line="276" w:lineRule="auto"/>
        <w:ind w:left="426"/>
        <w:contextualSpacing/>
        <w:jc w:val="both"/>
        <w:rPr>
          <w:rFonts w:ascii="Arial" w:hAnsi="Arial" w:cs="Arial"/>
        </w:rPr>
      </w:pPr>
      <w:r w:rsidRPr="00CB284C">
        <w:rPr>
          <w:rFonts w:ascii="Arial" w:hAnsi="Arial" w:cs="Arial"/>
        </w:rPr>
        <w:t xml:space="preserve">W przypadku uzasadnionych wątpliwości, co do przestrzegania prawa pracy </w:t>
      </w:r>
      <w:r w:rsidRPr="00CB284C">
        <w:rPr>
          <w:rFonts w:ascii="Arial" w:hAnsi="Arial" w:cs="Arial"/>
        </w:rPr>
        <w:br/>
        <w:t xml:space="preserve">przez Wykonawcę, Zamawiający może zwrócić się o przeprowadzenie kontroli </w:t>
      </w:r>
      <w:r w:rsidRPr="00CB284C">
        <w:rPr>
          <w:rFonts w:ascii="Arial" w:hAnsi="Arial" w:cs="Arial"/>
        </w:rPr>
        <w:br/>
        <w:t>przez Państwową Inspekcję Pracy.</w:t>
      </w:r>
    </w:p>
    <w:p w14:paraId="44E5B087" w14:textId="53B4AB4A" w:rsidR="00557BC1" w:rsidRPr="00CB284C" w:rsidRDefault="00557BC1" w:rsidP="00557BC1">
      <w:pPr>
        <w:numPr>
          <w:ilvl w:val="0"/>
          <w:numId w:val="41"/>
        </w:numPr>
        <w:tabs>
          <w:tab w:val="left" w:pos="142"/>
        </w:tabs>
        <w:suppressAutoHyphens w:val="0"/>
        <w:spacing w:line="276" w:lineRule="auto"/>
        <w:ind w:left="426"/>
        <w:contextualSpacing/>
        <w:jc w:val="both"/>
        <w:rPr>
          <w:rFonts w:ascii="Arial" w:hAnsi="Arial" w:cs="Arial"/>
        </w:rPr>
      </w:pPr>
      <w:r w:rsidRPr="00CB284C">
        <w:rPr>
          <w:rFonts w:ascii="Arial" w:hAnsi="Arial" w:cs="Arial"/>
        </w:rPr>
        <w:t>Wykonawca zapłaci karę umowną zgodnie z zapisami § 1</w:t>
      </w:r>
      <w:r w:rsidR="00270C74" w:rsidRPr="00CB284C">
        <w:rPr>
          <w:rFonts w:ascii="Arial" w:hAnsi="Arial" w:cs="Arial"/>
        </w:rPr>
        <w:t>2</w:t>
      </w:r>
      <w:r w:rsidRPr="00CB284C">
        <w:rPr>
          <w:rFonts w:ascii="Arial" w:hAnsi="Arial" w:cs="Arial"/>
        </w:rPr>
        <w:t xml:space="preserve">, chyba że wykaże, </w:t>
      </w:r>
      <w:r w:rsidRPr="00CB284C">
        <w:rPr>
          <w:rFonts w:ascii="Arial" w:hAnsi="Arial" w:cs="Arial"/>
        </w:rPr>
        <w:br/>
        <w:t xml:space="preserve">iż niezatrudnienie osoby bezrobotnej nastąpiło z przyczyn nie leżących po jego stronie. </w:t>
      </w:r>
      <w:r w:rsidRPr="00CB284C">
        <w:rPr>
          <w:rFonts w:ascii="Arial" w:hAnsi="Arial" w:cs="Arial"/>
        </w:rPr>
        <w:br/>
        <w:t xml:space="preserve">W przypadku rozwiązania stosunku pracy przez osobę bezrobotną lub Wykonawcę przed terminem okresu realizacji przedmiotu zamówienia, Wykonawca zobowiązany jest </w:t>
      </w:r>
      <w:r w:rsidRPr="00CB284C">
        <w:rPr>
          <w:rFonts w:ascii="Arial" w:hAnsi="Arial" w:cs="Arial"/>
        </w:rPr>
        <w:br/>
        <w:t>do zatrudnienia w to miejsce innej osoby bezrobotnej.</w:t>
      </w:r>
    </w:p>
    <w:p w14:paraId="30FBCFAD" w14:textId="2F0E87FA" w:rsidR="00D6350D" w:rsidRPr="00CB284C" w:rsidRDefault="00D6350D" w:rsidP="004C2550">
      <w:pPr>
        <w:tabs>
          <w:tab w:val="left" w:pos="415"/>
          <w:tab w:val="center" w:pos="4536"/>
        </w:tabs>
        <w:spacing w:after="0" w:line="100" w:lineRule="atLeast"/>
        <w:jc w:val="center"/>
        <w:rPr>
          <w:rFonts w:ascii="Arial" w:hAnsi="Arial" w:cs="Arial"/>
          <w:b/>
        </w:rPr>
      </w:pPr>
      <w:r w:rsidRPr="00CB284C">
        <w:rPr>
          <w:rFonts w:ascii="Arial" w:hAnsi="Arial" w:cs="Arial"/>
          <w:b/>
        </w:rPr>
        <w:t xml:space="preserve">§ </w:t>
      </w:r>
      <w:r w:rsidR="00617BEA" w:rsidRPr="00CB284C">
        <w:rPr>
          <w:rFonts w:ascii="Arial" w:hAnsi="Arial" w:cs="Arial"/>
          <w:b/>
        </w:rPr>
        <w:t>8</w:t>
      </w:r>
    </w:p>
    <w:p w14:paraId="0394DB61" w14:textId="70327314" w:rsidR="00D6350D" w:rsidRPr="00CB284C" w:rsidRDefault="00D6350D" w:rsidP="00CD3C15">
      <w:pPr>
        <w:spacing w:after="0" w:line="100" w:lineRule="atLeast"/>
        <w:jc w:val="center"/>
        <w:rPr>
          <w:rFonts w:ascii="Arial" w:hAnsi="Arial" w:cs="Arial"/>
          <w:b/>
        </w:rPr>
      </w:pPr>
      <w:r w:rsidRPr="00CB284C">
        <w:rPr>
          <w:rFonts w:ascii="Arial" w:hAnsi="Arial" w:cs="Arial"/>
          <w:b/>
        </w:rPr>
        <w:t>Cesja</w:t>
      </w:r>
    </w:p>
    <w:p w14:paraId="147CB422" w14:textId="4272AAF4" w:rsidR="00B1439F" w:rsidRPr="00CB284C" w:rsidRDefault="00D6350D" w:rsidP="00D6350D">
      <w:pPr>
        <w:spacing w:after="0" w:line="100" w:lineRule="atLeast"/>
        <w:jc w:val="both"/>
        <w:rPr>
          <w:rFonts w:ascii="Arial" w:hAnsi="Arial" w:cs="Arial"/>
          <w:b/>
        </w:rPr>
      </w:pPr>
      <w:r w:rsidRPr="00CB284C">
        <w:rPr>
          <w:rFonts w:ascii="Arial" w:hAnsi="Arial" w:cs="Arial"/>
        </w:rPr>
        <w:t xml:space="preserve">Zamawiający nie wyraża zgody na dokonanie przeniesienia w jakiejkolwiek formie </w:t>
      </w:r>
      <w:r w:rsidRPr="00CB284C">
        <w:rPr>
          <w:rFonts w:ascii="Arial" w:hAnsi="Arial" w:cs="Arial"/>
        </w:rPr>
        <w:br/>
        <w:t>i pod jakimkolwiek tytułem praw, obowiązków lub wierzytelności wynikających z realizacji umowy na rzecz osób trzecich</w:t>
      </w:r>
      <w:r w:rsidR="008A6AD5" w:rsidRPr="00CB284C">
        <w:rPr>
          <w:rFonts w:ascii="Arial" w:hAnsi="Arial" w:cs="Arial"/>
        </w:rPr>
        <w:t xml:space="preserve"> z wyjątkiem przekazu na rzecz podwykonawców, zgodnie </w:t>
      </w:r>
      <w:r w:rsidR="008A6AD5" w:rsidRPr="00CB284C">
        <w:rPr>
          <w:rFonts w:ascii="Arial" w:hAnsi="Arial" w:cs="Arial"/>
        </w:rPr>
        <w:br/>
        <w:t>z art. 921</w:t>
      </w:r>
      <w:r w:rsidR="008A6AD5" w:rsidRPr="00CB284C">
        <w:rPr>
          <w:rFonts w:ascii="Arial" w:hAnsi="Arial" w:cs="Arial"/>
          <w:vertAlign w:val="superscript"/>
        </w:rPr>
        <w:t>1</w:t>
      </w:r>
      <w:r w:rsidR="008A6AD5" w:rsidRPr="00CB284C">
        <w:rPr>
          <w:rFonts w:ascii="Arial" w:hAnsi="Arial" w:cs="Arial"/>
        </w:rPr>
        <w:t xml:space="preserve">  kodeksu cywilnego.</w:t>
      </w:r>
    </w:p>
    <w:p w14:paraId="7DA418E9" w14:textId="13C1A8A5" w:rsidR="007B6272" w:rsidRPr="00CB284C" w:rsidRDefault="007B6272" w:rsidP="007B6272">
      <w:pPr>
        <w:spacing w:after="0" w:line="100" w:lineRule="atLeast"/>
        <w:jc w:val="center"/>
        <w:rPr>
          <w:rFonts w:ascii="Arial" w:hAnsi="Arial" w:cs="Arial"/>
          <w:b/>
        </w:rPr>
      </w:pPr>
      <w:r w:rsidRPr="00CB284C">
        <w:rPr>
          <w:rFonts w:ascii="Arial" w:hAnsi="Arial" w:cs="Arial"/>
          <w:b/>
        </w:rPr>
        <w:t xml:space="preserve">§ </w:t>
      </w:r>
      <w:r w:rsidR="00617BEA" w:rsidRPr="00CB284C">
        <w:rPr>
          <w:rFonts w:ascii="Arial" w:hAnsi="Arial" w:cs="Arial"/>
          <w:b/>
        </w:rPr>
        <w:t>9</w:t>
      </w:r>
    </w:p>
    <w:p w14:paraId="4C3F0C3C" w14:textId="57F86B1F" w:rsidR="007B6272" w:rsidRPr="00CB284C" w:rsidRDefault="007B6272" w:rsidP="00CD3C15">
      <w:pPr>
        <w:spacing w:after="0" w:line="100" w:lineRule="atLeast"/>
        <w:jc w:val="center"/>
        <w:rPr>
          <w:rFonts w:ascii="Arial" w:hAnsi="Arial" w:cs="Arial"/>
          <w:b/>
        </w:rPr>
      </w:pPr>
      <w:r w:rsidRPr="00CB284C">
        <w:rPr>
          <w:rFonts w:ascii="Arial" w:hAnsi="Arial" w:cs="Arial"/>
          <w:b/>
        </w:rPr>
        <w:t>Zmiany w umowie</w:t>
      </w:r>
    </w:p>
    <w:p w14:paraId="29C544A5" w14:textId="77777777" w:rsidR="007B6272" w:rsidRPr="00CB284C" w:rsidRDefault="007B6272" w:rsidP="007B6272">
      <w:pPr>
        <w:pStyle w:val="Akapitzlist1"/>
        <w:numPr>
          <w:ilvl w:val="0"/>
          <w:numId w:val="15"/>
        </w:numPr>
        <w:spacing w:line="276" w:lineRule="auto"/>
        <w:ind w:left="426" w:hanging="426"/>
        <w:rPr>
          <w:rFonts w:ascii="Arial" w:hAnsi="Arial" w:cs="Arial"/>
        </w:rPr>
      </w:pPr>
      <w:r w:rsidRPr="00CB284C">
        <w:rPr>
          <w:rFonts w:ascii="Arial" w:hAnsi="Arial" w:cs="Arial"/>
        </w:rPr>
        <w:t>Zmiany postanowień zawartej umowy mogą być dokonywane:</w:t>
      </w:r>
    </w:p>
    <w:p w14:paraId="0FE74888" w14:textId="77777777" w:rsidR="007B6272" w:rsidRPr="00CB284C" w:rsidRDefault="007B6272" w:rsidP="007B6272">
      <w:pPr>
        <w:pStyle w:val="Akapitzlist1"/>
        <w:numPr>
          <w:ilvl w:val="0"/>
          <w:numId w:val="16"/>
        </w:numPr>
        <w:spacing w:line="276" w:lineRule="auto"/>
        <w:ind w:left="993" w:hanging="426"/>
        <w:rPr>
          <w:rFonts w:ascii="Arial" w:hAnsi="Arial" w:cs="Arial"/>
        </w:rPr>
      </w:pPr>
      <w:r w:rsidRPr="00CB284C">
        <w:rPr>
          <w:rFonts w:ascii="Arial" w:hAnsi="Arial" w:cs="Arial"/>
        </w:rPr>
        <w:t>w zakresie aktualizacji danych Wykonawcy,</w:t>
      </w:r>
    </w:p>
    <w:p w14:paraId="36D65409" w14:textId="77777777" w:rsidR="007B6272" w:rsidRPr="00CB284C" w:rsidRDefault="007B6272" w:rsidP="007B6272">
      <w:pPr>
        <w:pStyle w:val="Akapitzlist1"/>
        <w:numPr>
          <w:ilvl w:val="0"/>
          <w:numId w:val="16"/>
        </w:numPr>
        <w:spacing w:line="276" w:lineRule="auto"/>
        <w:ind w:left="993" w:hanging="426"/>
        <w:rPr>
          <w:rFonts w:ascii="Arial" w:hAnsi="Arial" w:cs="Arial"/>
        </w:rPr>
      </w:pPr>
      <w:r w:rsidRPr="00CB284C">
        <w:rPr>
          <w:rFonts w:ascii="Arial" w:hAnsi="Arial" w:cs="Arial"/>
        </w:rPr>
        <w:t xml:space="preserve">w przypadku zmiany obowiązujących przepisów prawa, odnoszących </w:t>
      </w:r>
      <w:r w:rsidRPr="00CB284C">
        <w:rPr>
          <w:rFonts w:ascii="Arial" w:hAnsi="Arial" w:cs="Arial"/>
        </w:rPr>
        <w:br/>
        <w:t>się do niniejszej umowy,</w:t>
      </w:r>
    </w:p>
    <w:p w14:paraId="0795494F" w14:textId="306792D4" w:rsidR="00722CF3" w:rsidRPr="00CB284C" w:rsidRDefault="007B6272" w:rsidP="00CD3C15">
      <w:pPr>
        <w:pStyle w:val="Akapitzlist1"/>
        <w:numPr>
          <w:ilvl w:val="0"/>
          <w:numId w:val="16"/>
        </w:numPr>
        <w:spacing w:line="276" w:lineRule="auto"/>
        <w:ind w:left="993" w:hanging="426"/>
        <w:rPr>
          <w:rFonts w:ascii="Arial" w:hAnsi="Arial" w:cs="Arial"/>
        </w:rPr>
      </w:pPr>
      <w:r w:rsidRPr="00CB284C">
        <w:rPr>
          <w:rFonts w:ascii="Arial" w:hAnsi="Arial" w:cs="Arial"/>
        </w:rPr>
        <w:t xml:space="preserve">w przypadku wystąpienia siły wyższej, np.: wystąpienia zdarzenia losowego wywołanego przez czynniki zewnętrzne, którego nie można było przewidzieć </w:t>
      </w:r>
      <w:r w:rsidRPr="00CB284C">
        <w:rPr>
          <w:rFonts w:ascii="Arial" w:hAnsi="Arial" w:cs="Arial"/>
        </w:rPr>
        <w:br/>
        <w:t xml:space="preserve">z pewnością, w szczególności zagrażającego bezpośrednio życiu lub zdrowiu ludzi lub grożącego powstaniem szkody w znacznych rozmiarach, w wyniku czego </w:t>
      </w:r>
      <w:r w:rsidRPr="00CB284C">
        <w:rPr>
          <w:rFonts w:ascii="Arial" w:hAnsi="Arial" w:cs="Arial"/>
        </w:rPr>
        <w:br/>
        <w:t>nie można dochować terminów realizacji zamówienia określonych w umowie.</w:t>
      </w:r>
    </w:p>
    <w:p w14:paraId="72DB6BF2" w14:textId="0EAFC13F" w:rsidR="00A01B4C" w:rsidRPr="00CB284C" w:rsidRDefault="00A01B4C" w:rsidP="00A01B4C">
      <w:pPr>
        <w:spacing w:after="0" w:line="100" w:lineRule="atLeast"/>
        <w:jc w:val="center"/>
        <w:rPr>
          <w:rFonts w:ascii="Arial" w:hAnsi="Arial" w:cs="Arial"/>
          <w:b/>
        </w:rPr>
      </w:pPr>
      <w:r w:rsidRPr="00CB284C">
        <w:rPr>
          <w:rFonts w:ascii="Arial" w:hAnsi="Arial" w:cs="Arial"/>
          <w:b/>
        </w:rPr>
        <w:t>§ 1</w:t>
      </w:r>
      <w:r w:rsidR="00D33D43" w:rsidRPr="00CB284C">
        <w:rPr>
          <w:rFonts w:ascii="Arial" w:hAnsi="Arial" w:cs="Arial"/>
          <w:b/>
        </w:rPr>
        <w:t>0</w:t>
      </w:r>
    </w:p>
    <w:p w14:paraId="66C91554" w14:textId="77777777" w:rsidR="00A01B4C" w:rsidRPr="00CB284C" w:rsidRDefault="00A01B4C" w:rsidP="00A01B4C">
      <w:pPr>
        <w:spacing w:after="0" w:line="100" w:lineRule="atLeast"/>
        <w:jc w:val="center"/>
        <w:rPr>
          <w:rFonts w:ascii="Arial" w:hAnsi="Arial" w:cs="Arial"/>
          <w:b/>
        </w:rPr>
      </w:pPr>
      <w:r w:rsidRPr="00CB284C">
        <w:rPr>
          <w:rFonts w:ascii="Arial" w:hAnsi="Arial" w:cs="Arial"/>
          <w:b/>
        </w:rPr>
        <w:t>Rozwiązanie umowy</w:t>
      </w:r>
    </w:p>
    <w:p w14:paraId="4B441F71" w14:textId="77777777" w:rsidR="00A01B4C" w:rsidRPr="00C11ADF" w:rsidRDefault="00A01B4C" w:rsidP="00A01B4C">
      <w:pPr>
        <w:spacing w:after="0" w:line="100" w:lineRule="atLeast"/>
        <w:jc w:val="both"/>
        <w:rPr>
          <w:rFonts w:ascii="Arial" w:hAnsi="Arial" w:cs="Arial"/>
          <w:b/>
          <w:color w:val="EE0000"/>
        </w:rPr>
      </w:pPr>
    </w:p>
    <w:p w14:paraId="568345A9" w14:textId="4733C0C2" w:rsidR="00D6125D" w:rsidRPr="00CB284C" w:rsidRDefault="00D6125D" w:rsidP="00D6125D">
      <w:pPr>
        <w:pStyle w:val="Akapitzlist"/>
        <w:numPr>
          <w:ilvl w:val="0"/>
          <w:numId w:val="44"/>
        </w:numPr>
        <w:spacing w:after="0" w:line="276" w:lineRule="auto"/>
        <w:ind w:left="340" w:hanging="340"/>
        <w:jc w:val="both"/>
        <w:rPr>
          <w:rFonts w:ascii="Arial" w:hAnsi="Arial" w:cs="Arial"/>
        </w:rPr>
      </w:pPr>
      <w:r w:rsidRPr="00CB284C">
        <w:rPr>
          <w:rFonts w:ascii="Arial" w:hAnsi="Arial" w:cs="Arial"/>
        </w:rPr>
        <w:t>Umowa może zostać rozwiązana w każdym czasie na mocy zgodnego porozumienia Stron.</w:t>
      </w:r>
    </w:p>
    <w:p w14:paraId="0F58AA1E" w14:textId="50D4BD82" w:rsidR="00D6125D" w:rsidRPr="00CB284C" w:rsidRDefault="00D6125D" w:rsidP="00D6125D">
      <w:pPr>
        <w:pStyle w:val="Akapitzlist"/>
        <w:numPr>
          <w:ilvl w:val="0"/>
          <w:numId w:val="44"/>
        </w:numPr>
        <w:spacing w:after="0" w:line="276" w:lineRule="auto"/>
        <w:ind w:left="340" w:hanging="340"/>
        <w:jc w:val="both"/>
        <w:rPr>
          <w:rFonts w:ascii="Arial" w:hAnsi="Arial" w:cs="Arial"/>
        </w:rPr>
      </w:pPr>
      <w:r w:rsidRPr="00CB284C">
        <w:rPr>
          <w:rFonts w:ascii="Arial" w:hAnsi="Arial" w:cs="Arial"/>
        </w:rPr>
        <w:t xml:space="preserve">Zamawiający ma prawo wypowiedzenia umowy ze skutkiem natychmiastowym </w:t>
      </w:r>
      <w:r w:rsidRPr="00CB284C">
        <w:rPr>
          <w:rFonts w:ascii="Arial" w:hAnsi="Arial" w:cs="Arial"/>
        </w:rPr>
        <w:br/>
        <w:t>w przypadku:</w:t>
      </w:r>
    </w:p>
    <w:p w14:paraId="7336D78B" w14:textId="01001587" w:rsidR="00D6125D" w:rsidRPr="00CB284C" w:rsidRDefault="00CD3C15" w:rsidP="00D6125D">
      <w:pPr>
        <w:pStyle w:val="Akapitzlist"/>
        <w:numPr>
          <w:ilvl w:val="0"/>
          <w:numId w:val="45"/>
        </w:numPr>
        <w:spacing w:after="0" w:line="276" w:lineRule="auto"/>
        <w:ind w:left="714" w:hanging="357"/>
        <w:jc w:val="both"/>
        <w:rPr>
          <w:rFonts w:ascii="Arial" w:hAnsi="Arial" w:cs="Arial"/>
        </w:rPr>
      </w:pPr>
      <w:r w:rsidRPr="00CB284C">
        <w:rPr>
          <w:rFonts w:ascii="Arial" w:hAnsi="Arial" w:cs="Arial"/>
        </w:rPr>
        <w:t>n</w:t>
      </w:r>
      <w:r w:rsidR="00D6125D" w:rsidRPr="00CB284C">
        <w:rPr>
          <w:rFonts w:ascii="Arial" w:hAnsi="Arial" w:cs="Arial"/>
        </w:rPr>
        <w:t xml:space="preserve">ienależytego lub nieterminowego wykonania przedmiotu zamówienia przez Wykonawcę, po uprzednim pisemnym wezwaniu Wykonawcy do zaprzestania naruszeń umowy oraz usunięcia skutków naruszeń uprzednio zaistniałych </w:t>
      </w:r>
      <w:r w:rsidR="00D6125D" w:rsidRPr="00CB284C">
        <w:rPr>
          <w:rFonts w:ascii="Arial" w:hAnsi="Arial" w:cs="Arial"/>
        </w:rPr>
        <w:br/>
        <w:t>i bezskutecznym upływie wyznaczonego terminu ich usunięcia,</w:t>
      </w:r>
    </w:p>
    <w:p w14:paraId="078F5E66" w14:textId="5F3E78FE" w:rsidR="00D6125D" w:rsidRPr="00CB284C" w:rsidRDefault="00CD3C15" w:rsidP="00D6125D">
      <w:pPr>
        <w:pStyle w:val="Akapitzlist"/>
        <w:numPr>
          <w:ilvl w:val="0"/>
          <w:numId w:val="45"/>
        </w:numPr>
        <w:spacing w:after="0" w:line="276" w:lineRule="auto"/>
        <w:ind w:left="714" w:hanging="357"/>
        <w:jc w:val="both"/>
        <w:rPr>
          <w:rFonts w:ascii="Arial" w:hAnsi="Arial" w:cs="Arial"/>
        </w:rPr>
      </w:pPr>
      <w:r w:rsidRPr="00CB284C">
        <w:rPr>
          <w:rFonts w:ascii="Arial" w:hAnsi="Arial" w:cs="Arial"/>
        </w:rPr>
        <w:t>r</w:t>
      </w:r>
      <w:r w:rsidR="00D6125D" w:rsidRPr="00CB284C">
        <w:rPr>
          <w:rFonts w:ascii="Arial" w:hAnsi="Arial" w:cs="Arial"/>
        </w:rPr>
        <w:t>ażącego naruszenia przez Wykonawcę postanowień niniejszej umowy,</w:t>
      </w:r>
    </w:p>
    <w:p w14:paraId="390940C9" w14:textId="7DF575E8" w:rsidR="00D6125D" w:rsidRPr="00CB284C" w:rsidRDefault="00CD3C15" w:rsidP="00D6125D">
      <w:pPr>
        <w:pStyle w:val="Akapitzlist"/>
        <w:numPr>
          <w:ilvl w:val="0"/>
          <w:numId w:val="45"/>
        </w:numPr>
        <w:spacing w:after="0" w:line="276" w:lineRule="auto"/>
        <w:ind w:left="714" w:hanging="357"/>
        <w:jc w:val="both"/>
        <w:rPr>
          <w:rFonts w:ascii="Arial" w:hAnsi="Arial" w:cs="Arial"/>
        </w:rPr>
      </w:pPr>
      <w:r w:rsidRPr="00CB284C">
        <w:rPr>
          <w:rFonts w:ascii="Arial" w:hAnsi="Arial" w:cs="Arial"/>
        </w:rPr>
        <w:t>o</w:t>
      </w:r>
      <w:r w:rsidR="00D6125D" w:rsidRPr="00CB284C">
        <w:rPr>
          <w:rFonts w:ascii="Arial" w:hAnsi="Arial" w:cs="Arial"/>
        </w:rPr>
        <w:t>dmowy wykonania powierzonych czynności przez Wykonawcę,</w:t>
      </w:r>
    </w:p>
    <w:p w14:paraId="799C0316" w14:textId="77F996D4" w:rsidR="00D6125D" w:rsidRPr="00CB284C" w:rsidRDefault="00CD3C15" w:rsidP="00D6125D">
      <w:pPr>
        <w:pStyle w:val="Akapitzlist"/>
        <w:numPr>
          <w:ilvl w:val="0"/>
          <w:numId w:val="45"/>
        </w:numPr>
        <w:spacing w:after="0" w:line="276" w:lineRule="auto"/>
        <w:ind w:left="714" w:hanging="357"/>
        <w:jc w:val="both"/>
        <w:rPr>
          <w:rFonts w:ascii="Arial" w:hAnsi="Arial" w:cs="Arial"/>
        </w:rPr>
      </w:pPr>
      <w:r w:rsidRPr="00CB284C">
        <w:rPr>
          <w:rFonts w:ascii="Arial" w:hAnsi="Arial" w:cs="Arial"/>
        </w:rPr>
        <w:t>z</w:t>
      </w:r>
      <w:r w:rsidR="00D6125D" w:rsidRPr="00CB284C">
        <w:rPr>
          <w:rFonts w:ascii="Arial" w:hAnsi="Arial" w:cs="Arial"/>
        </w:rPr>
        <w:t>aistnienia innych okoliczności uniemożliwiających prawidłową realizację umowy winy Wykonawcy.</w:t>
      </w:r>
    </w:p>
    <w:p w14:paraId="5E7D502A" w14:textId="091E1934" w:rsidR="00CD3C15" w:rsidRPr="00CB284C" w:rsidRDefault="00CD3C15" w:rsidP="00CD3C15">
      <w:pPr>
        <w:pStyle w:val="Akapitzlist"/>
        <w:numPr>
          <w:ilvl w:val="0"/>
          <w:numId w:val="44"/>
        </w:numPr>
        <w:spacing w:after="0" w:line="276" w:lineRule="auto"/>
        <w:ind w:left="357" w:hanging="357"/>
        <w:jc w:val="both"/>
        <w:rPr>
          <w:rFonts w:ascii="Arial" w:hAnsi="Arial" w:cs="Arial"/>
        </w:rPr>
      </w:pPr>
      <w:r w:rsidRPr="00CB284C">
        <w:rPr>
          <w:rFonts w:ascii="Arial" w:hAnsi="Arial" w:cs="Arial"/>
        </w:rPr>
        <w:t>Wykonawca ma prawo wypowiedzieć umowę ze skutkiem natychmiastowym w przypadku rażącego naruszenia przez Zamawiającego postanowień niniejszej umowy.</w:t>
      </w:r>
    </w:p>
    <w:p w14:paraId="40B91B89" w14:textId="5ED956E2" w:rsidR="00CD3C15" w:rsidRPr="00CB284C" w:rsidRDefault="00CD3C15" w:rsidP="00CD3C15">
      <w:pPr>
        <w:pStyle w:val="Akapitzlist"/>
        <w:numPr>
          <w:ilvl w:val="0"/>
          <w:numId w:val="44"/>
        </w:numPr>
        <w:spacing w:after="0" w:line="276" w:lineRule="auto"/>
        <w:ind w:left="357" w:hanging="357"/>
        <w:jc w:val="both"/>
        <w:rPr>
          <w:rFonts w:ascii="Arial" w:hAnsi="Arial" w:cs="Arial"/>
        </w:rPr>
      </w:pPr>
      <w:r w:rsidRPr="00CB284C">
        <w:rPr>
          <w:rFonts w:ascii="Arial" w:hAnsi="Arial" w:cs="Arial"/>
        </w:rPr>
        <w:t>Oświadczenie o wypowiedzeniu lub rozwiązaniu umowy powinno być złożone w formie pisemnej pod rygorem nieważności i doręczone drugiej Stronie listem poleconym, przesyłką kurierską lub za pośrednictwem platformy ePUAP.</w:t>
      </w:r>
    </w:p>
    <w:p w14:paraId="52D7AF88" w14:textId="77777777" w:rsidR="007C3A8F" w:rsidRDefault="007C3A8F" w:rsidP="009614B4">
      <w:pPr>
        <w:spacing w:after="0" w:line="100" w:lineRule="atLeast"/>
        <w:jc w:val="center"/>
        <w:rPr>
          <w:rFonts w:ascii="Arial" w:hAnsi="Arial" w:cs="Arial"/>
          <w:b/>
        </w:rPr>
      </w:pPr>
    </w:p>
    <w:p w14:paraId="62EDCDD8" w14:textId="12CCB8BC" w:rsidR="009614B4" w:rsidRPr="00CB284C" w:rsidRDefault="009614B4" w:rsidP="009614B4">
      <w:pPr>
        <w:spacing w:after="0" w:line="100" w:lineRule="atLeast"/>
        <w:jc w:val="center"/>
        <w:rPr>
          <w:rFonts w:ascii="Arial" w:hAnsi="Arial" w:cs="Arial"/>
          <w:b/>
        </w:rPr>
      </w:pPr>
      <w:r w:rsidRPr="00CB284C">
        <w:rPr>
          <w:rFonts w:ascii="Arial" w:hAnsi="Arial" w:cs="Arial"/>
          <w:b/>
        </w:rPr>
        <w:lastRenderedPageBreak/>
        <w:t>§ 1</w:t>
      </w:r>
      <w:r w:rsidR="00D33D43" w:rsidRPr="00CB284C">
        <w:rPr>
          <w:rFonts w:ascii="Arial" w:hAnsi="Arial" w:cs="Arial"/>
          <w:b/>
        </w:rPr>
        <w:t>1</w:t>
      </w:r>
    </w:p>
    <w:p w14:paraId="57FECEAE" w14:textId="77777777" w:rsidR="009614B4" w:rsidRPr="00CB284C" w:rsidRDefault="009614B4" w:rsidP="009614B4">
      <w:pPr>
        <w:spacing w:after="0" w:line="100" w:lineRule="atLeast"/>
        <w:jc w:val="center"/>
        <w:rPr>
          <w:rFonts w:ascii="Arial" w:hAnsi="Arial" w:cs="Arial"/>
          <w:b/>
        </w:rPr>
      </w:pPr>
      <w:r w:rsidRPr="00CB284C">
        <w:rPr>
          <w:rFonts w:ascii="Arial" w:hAnsi="Arial" w:cs="Arial"/>
          <w:b/>
        </w:rPr>
        <w:t>Odstąpienie od umowy</w:t>
      </w:r>
    </w:p>
    <w:p w14:paraId="654BC2AC" w14:textId="77777777" w:rsidR="009614B4" w:rsidRPr="00CB284C" w:rsidRDefault="009614B4" w:rsidP="0043406E">
      <w:pPr>
        <w:spacing w:after="0" w:line="276" w:lineRule="auto"/>
        <w:jc w:val="both"/>
        <w:rPr>
          <w:rFonts w:ascii="Arial" w:hAnsi="Arial" w:cs="Arial"/>
          <w:b/>
        </w:rPr>
      </w:pPr>
    </w:p>
    <w:p w14:paraId="26783C0B" w14:textId="77777777" w:rsidR="009614B4" w:rsidRPr="00CB284C" w:rsidRDefault="009614B4" w:rsidP="0043406E">
      <w:pPr>
        <w:pStyle w:val="Akapitzlist1"/>
        <w:numPr>
          <w:ilvl w:val="0"/>
          <w:numId w:val="17"/>
        </w:numPr>
        <w:spacing w:line="276" w:lineRule="auto"/>
        <w:ind w:left="426" w:hanging="426"/>
        <w:rPr>
          <w:rFonts w:ascii="Arial" w:hAnsi="Arial" w:cs="Arial"/>
        </w:rPr>
      </w:pPr>
      <w:r w:rsidRPr="00CB284C">
        <w:rPr>
          <w:rFonts w:ascii="Arial" w:hAnsi="Arial" w:cs="Arial"/>
        </w:rPr>
        <w:t>Zamawiający zastrzega sobie prawo do odstąpienia od całości lub części niezrealizowanej umowy w następujących przypadkach:</w:t>
      </w:r>
    </w:p>
    <w:p w14:paraId="4DA4928A" w14:textId="3995F553" w:rsidR="009614B4" w:rsidRPr="00CB284C" w:rsidRDefault="009614B4" w:rsidP="008B4E4B">
      <w:pPr>
        <w:pStyle w:val="Akapitzlist1"/>
        <w:numPr>
          <w:ilvl w:val="0"/>
          <w:numId w:val="18"/>
        </w:numPr>
        <w:spacing w:line="276" w:lineRule="auto"/>
        <w:ind w:hanging="294"/>
        <w:rPr>
          <w:rFonts w:ascii="Arial" w:hAnsi="Arial" w:cs="Arial"/>
        </w:rPr>
      </w:pPr>
      <w:r w:rsidRPr="00CB284C">
        <w:rPr>
          <w:rFonts w:ascii="Arial" w:hAnsi="Arial" w:cs="Arial"/>
        </w:rPr>
        <w:t xml:space="preserve">niewykonania przedmiotu Umowy w terminie wskazanym w § </w:t>
      </w:r>
      <w:r w:rsidR="000C44B9" w:rsidRPr="00CB284C">
        <w:rPr>
          <w:rFonts w:ascii="Arial" w:hAnsi="Arial" w:cs="Arial"/>
        </w:rPr>
        <w:t>3</w:t>
      </w:r>
    </w:p>
    <w:p w14:paraId="57534DA2" w14:textId="6C4A61AB" w:rsidR="009614B4" w:rsidRPr="00CB284C" w:rsidRDefault="009614B4" w:rsidP="00212F9B">
      <w:pPr>
        <w:pStyle w:val="Akapitzlist1"/>
        <w:numPr>
          <w:ilvl w:val="0"/>
          <w:numId w:val="18"/>
        </w:numPr>
        <w:spacing w:line="276" w:lineRule="auto"/>
        <w:ind w:left="709" w:hanging="283"/>
        <w:rPr>
          <w:rFonts w:ascii="Arial" w:hAnsi="Arial" w:cs="Arial"/>
        </w:rPr>
      </w:pPr>
      <w:r w:rsidRPr="00CB284C">
        <w:rPr>
          <w:rFonts w:ascii="Arial" w:hAnsi="Arial" w:cs="Arial"/>
        </w:rPr>
        <w:t>innego rodzaju nienależytego wykonania lub niewykonania umowy, czyniącego dalsze jej realizowanie bezprzedmiotowym,</w:t>
      </w:r>
    </w:p>
    <w:p w14:paraId="7C91D7ED" w14:textId="3A37BA35" w:rsidR="007F648B" w:rsidRPr="00CB284C" w:rsidRDefault="007F648B" w:rsidP="00212F9B">
      <w:pPr>
        <w:pStyle w:val="Akapitzlist1"/>
        <w:numPr>
          <w:ilvl w:val="0"/>
          <w:numId w:val="18"/>
        </w:numPr>
        <w:spacing w:line="276" w:lineRule="auto"/>
        <w:ind w:left="709" w:hanging="283"/>
        <w:rPr>
          <w:rStyle w:val="Domylnaczcionkaakapitu1"/>
          <w:rFonts w:ascii="Arial" w:hAnsi="Arial" w:cs="Arial"/>
        </w:rPr>
      </w:pPr>
      <w:r w:rsidRPr="00CB284C">
        <w:rPr>
          <w:rFonts w:ascii="Arial" w:hAnsi="Arial" w:cs="Arial"/>
        </w:rPr>
        <w:t>wszczęcia przeciwko Wykonawcy postępowania egzekucyjnego, które będzie miało wpływ na realizację umowy.</w:t>
      </w:r>
    </w:p>
    <w:p w14:paraId="7E98C1FA" w14:textId="4E8A42D3" w:rsidR="009614B4" w:rsidRPr="00CB284C" w:rsidRDefault="009614B4" w:rsidP="0043406E">
      <w:pPr>
        <w:pStyle w:val="Akapitzlist1"/>
        <w:numPr>
          <w:ilvl w:val="0"/>
          <w:numId w:val="19"/>
        </w:numPr>
        <w:tabs>
          <w:tab w:val="left" w:pos="426"/>
        </w:tabs>
        <w:spacing w:line="276" w:lineRule="auto"/>
        <w:ind w:left="426" w:hanging="426"/>
        <w:rPr>
          <w:rStyle w:val="Domylnaczcionkaakapitu1"/>
          <w:rFonts w:ascii="Arial" w:hAnsi="Arial" w:cs="Arial"/>
        </w:rPr>
      </w:pPr>
      <w:r w:rsidRPr="00CB284C">
        <w:rPr>
          <w:rStyle w:val="Domylnaczcionkaakapitu1"/>
          <w:rFonts w:ascii="Arial" w:hAnsi="Arial" w:cs="Arial"/>
        </w:rPr>
        <w:t xml:space="preserve">Zamawiający może zrealizować prawo do odstąpienia od umowy w terminie 14 dni </w:t>
      </w:r>
      <w:r w:rsidRPr="00CB284C">
        <w:rPr>
          <w:rStyle w:val="Domylnaczcionkaakapitu1"/>
          <w:rFonts w:ascii="Arial" w:hAnsi="Arial" w:cs="Arial"/>
        </w:rPr>
        <w:br/>
        <w:t>od powzięcia informacji o przesłankach, uzasadniających odstąpienie</w:t>
      </w:r>
      <w:r w:rsidR="007F648B" w:rsidRPr="00CB284C">
        <w:rPr>
          <w:rStyle w:val="Domylnaczcionkaakapitu1"/>
          <w:rFonts w:ascii="Arial" w:hAnsi="Arial" w:cs="Arial"/>
        </w:rPr>
        <w:t xml:space="preserve"> wskazanych w ust. 1 powyżej</w:t>
      </w:r>
      <w:r w:rsidRPr="00CB284C">
        <w:rPr>
          <w:rStyle w:val="Domylnaczcionkaakapitu1"/>
          <w:rFonts w:ascii="Arial" w:hAnsi="Arial" w:cs="Arial"/>
        </w:rPr>
        <w:t>.</w:t>
      </w:r>
    </w:p>
    <w:p w14:paraId="45568E8E" w14:textId="29327C15" w:rsidR="009614B4" w:rsidRPr="00CB284C" w:rsidRDefault="009614B4" w:rsidP="0043406E">
      <w:pPr>
        <w:pStyle w:val="Akapitzlist1"/>
        <w:numPr>
          <w:ilvl w:val="0"/>
          <w:numId w:val="19"/>
        </w:numPr>
        <w:tabs>
          <w:tab w:val="left" w:pos="426"/>
        </w:tabs>
        <w:spacing w:line="276" w:lineRule="auto"/>
        <w:ind w:left="426" w:hanging="426"/>
        <w:rPr>
          <w:rFonts w:ascii="Arial" w:hAnsi="Arial" w:cs="Arial"/>
        </w:rPr>
      </w:pPr>
      <w:r w:rsidRPr="00CB284C">
        <w:rPr>
          <w:rStyle w:val="Domylnaczcionkaakapitu1"/>
          <w:rFonts w:ascii="Arial" w:hAnsi="Arial" w:cs="Arial"/>
        </w:rPr>
        <w:t>Odstąpienie od umowy w przypadkach określonych w ust. 1 niniejszego paragrafu traktowane będzie jako odstąpienie od umowy z wyłącznej winy Wykonawcy.</w:t>
      </w:r>
    </w:p>
    <w:p w14:paraId="24A7A572" w14:textId="77777777" w:rsidR="009614B4" w:rsidRPr="00CB284C" w:rsidRDefault="009614B4" w:rsidP="0043406E">
      <w:pPr>
        <w:pStyle w:val="Akapitzlist1"/>
        <w:numPr>
          <w:ilvl w:val="0"/>
          <w:numId w:val="19"/>
        </w:numPr>
        <w:tabs>
          <w:tab w:val="left" w:pos="426"/>
        </w:tabs>
        <w:spacing w:line="276" w:lineRule="auto"/>
        <w:ind w:left="426" w:hanging="426"/>
        <w:rPr>
          <w:rFonts w:ascii="Arial" w:hAnsi="Arial" w:cs="Arial"/>
        </w:rPr>
      </w:pPr>
      <w:r w:rsidRPr="00CB284C">
        <w:rPr>
          <w:rFonts w:ascii="Arial" w:hAnsi="Arial" w:cs="Arial"/>
        </w:rPr>
        <w:t>Zamawiający może odstąpić od umowy w przypadku zaistnienia istotnej zmiany okoliczności powodującej, że wykonanie umowy nie leży w interesie publicznym, czego nie można było przewidzieć w chwili zawarcia umowy, w terminie 30 dni od powzięcia wiadomości o tych okolicznościach.</w:t>
      </w:r>
    </w:p>
    <w:p w14:paraId="7F9F2E25" w14:textId="6F237488" w:rsidR="00D95C6F" w:rsidRPr="00CB284C" w:rsidRDefault="00D95C6F" w:rsidP="00D95C6F">
      <w:pPr>
        <w:spacing w:after="0" w:line="100" w:lineRule="atLeast"/>
        <w:jc w:val="center"/>
        <w:rPr>
          <w:rFonts w:ascii="Arial" w:hAnsi="Arial" w:cs="Arial"/>
          <w:b/>
        </w:rPr>
      </w:pPr>
      <w:r w:rsidRPr="00CB284C">
        <w:rPr>
          <w:rFonts w:ascii="Arial" w:hAnsi="Arial" w:cs="Arial"/>
          <w:b/>
        </w:rPr>
        <w:t>§ 1</w:t>
      </w:r>
      <w:r w:rsidR="0088323D" w:rsidRPr="00CB284C">
        <w:rPr>
          <w:rFonts w:ascii="Arial" w:hAnsi="Arial" w:cs="Arial"/>
          <w:b/>
        </w:rPr>
        <w:t>2</w:t>
      </w:r>
    </w:p>
    <w:p w14:paraId="18BA2C97" w14:textId="77777777" w:rsidR="00D95C6F" w:rsidRPr="00CB284C" w:rsidRDefault="00D95C6F" w:rsidP="00D95C6F">
      <w:pPr>
        <w:spacing w:after="0" w:line="100" w:lineRule="atLeast"/>
        <w:jc w:val="center"/>
        <w:rPr>
          <w:rFonts w:ascii="Arial" w:hAnsi="Arial" w:cs="Arial"/>
          <w:b/>
        </w:rPr>
      </w:pPr>
      <w:r w:rsidRPr="00CB284C">
        <w:rPr>
          <w:rFonts w:ascii="Arial" w:hAnsi="Arial" w:cs="Arial"/>
          <w:b/>
        </w:rPr>
        <w:t>Kary umowne</w:t>
      </w:r>
    </w:p>
    <w:p w14:paraId="394D6D1B" w14:textId="77777777" w:rsidR="00D95C6F" w:rsidRPr="00CB284C" w:rsidRDefault="00D95C6F" w:rsidP="00D95C6F">
      <w:pPr>
        <w:spacing w:after="0" w:line="100" w:lineRule="atLeast"/>
        <w:jc w:val="both"/>
        <w:rPr>
          <w:rFonts w:ascii="Arial" w:hAnsi="Arial" w:cs="Arial"/>
          <w:b/>
        </w:rPr>
      </w:pPr>
    </w:p>
    <w:p w14:paraId="6A5F6CE3" w14:textId="77777777" w:rsidR="00D95C6F" w:rsidRPr="003B2BDA" w:rsidRDefault="00D95C6F" w:rsidP="00D95C6F">
      <w:pPr>
        <w:pStyle w:val="Akapitzlist1"/>
        <w:numPr>
          <w:ilvl w:val="0"/>
          <w:numId w:val="20"/>
        </w:numPr>
        <w:tabs>
          <w:tab w:val="left" w:pos="0"/>
          <w:tab w:val="left" w:pos="426"/>
          <w:tab w:val="left" w:pos="900"/>
        </w:tabs>
        <w:spacing w:line="276" w:lineRule="auto"/>
        <w:ind w:left="426" w:hanging="426"/>
        <w:rPr>
          <w:rFonts w:ascii="Arial" w:eastAsia="Times New Roman" w:hAnsi="Arial" w:cs="Arial"/>
        </w:rPr>
      </w:pPr>
      <w:r w:rsidRPr="003B2BDA">
        <w:rPr>
          <w:rFonts w:ascii="Arial" w:eastAsia="Times New Roman" w:hAnsi="Arial" w:cs="Arial"/>
        </w:rPr>
        <w:t>Strony postanawiają, iż w przypadkach określonych w umowie obowiązującą formą odszkodowania za szkody związane z niewykonaniem lub nienależytym wykonaniem niniejszej umowy będą kary umowne. W pozostałych przypadkach stanowiących niewykonanie lub nienależyte wykonanie zobowiązania Strony ponoszą odpowiedzialność na zasadach ogólnych.</w:t>
      </w:r>
    </w:p>
    <w:p w14:paraId="69E136A0" w14:textId="77777777" w:rsidR="00D95C6F" w:rsidRPr="003B2BDA" w:rsidRDefault="00D95C6F" w:rsidP="00D95C6F">
      <w:pPr>
        <w:pStyle w:val="Akapitzlist1"/>
        <w:numPr>
          <w:ilvl w:val="0"/>
          <w:numId w:val="20"/>
        </w:numPr>
        <w:tabs>
          <w:tab w:val="left" w:pos="0"/>
          <w:tab w:val="left" w:pos="426"/>
          <w:tab w:val="left" w:pos="900"/>
        </w:tabs>
        <w:spacing w:line="276" w:lineRule="auto"/>
        <w:ind w:left="426" w:hanging="426"/>
        <w:rPr>
          <w:rFonts w:ascii="Arial" w:eastAsia="Times New Roman" w:hAnsi="Arial" w:cs="Arial"/>
        </w:rPr>
      </w:pPr>
      <w:r w:rsidRPr="003B2BDA">
        <w:rPr>
          <w:rFonts w:ascii="Arial" w:eastAsia="Times New Roman" w:hAnsi="Arial" w:cs="Arial"/>
        </w:rPr>
        <w:t>Strony określają następujące przypadki możliwości naliczania kar oraz ich wysokość:</w:t>
      </w:r>
    </w:p>
    <w:p w14:paraId="04F127FC" w14:textId="02B37582" w:rsidR="00722CF3" w:rsidRPr="003B2BDA" w:rsidRDefault="00722CF3" w:rsidP="00722CF3">
      <w:pPr>
        <w:pStyle w:val="Akapitzlist1"/>
        <w:numPr>
          <w:ilvl w:val="1"/>
          <w:numId w:val="20"/>
        </w:numPr>
        <w:tabs>
          <w:tab w:val="left" w:pos="426"/>
          <w:tab w:val="left" w:pos="709"/>
        </w:tabs>
        <w:spacing w:line="276" w:lineRule="auto"/>
        <w:ind w:left="709" w:hanging="283"/>
        <w:rPr>
          <w:rFonts w:ascii="Arial" w:eastAsia="Times New Roman" w:hAnsi="Arial" w:cs="Arial"/>
        </w:rPr>
      </w:pPr>
      <w:r w:rsidRPr="003B2BDA">
        <w:rPr>
          <w:rFonts w:ascii="Arial" w:eastAsia="Times New Roman" w:hAnsi="Arial" w:cs="Arial"/>
        </w:rPr>
        <w:t>Jeżeli Wykonawca nie wykona przedmiotu umowy w terminie określonym w § 3, będzie zobowiązany do zapłacenia Zamawiającemu kar umownych w wysokości 100 zł za każdy dzień zwłoki.</w:t>
      </w:r>
    </w:p>
    <w:p w14:paraId="6FE44427" w14:textId="5D6902FC" w:rsidR="00722CF3" w:rsidRPr="003B2BDA" w:rsidRDefault="00722CF3" w:rsidP="00722CF3">
      <w:pPr>
        <w:pStyle w:val="Akapitzlist1"/>
        <w:numPr>
          <w:ilvl w:val="1"/>
          <w:numId w:val="20"/>
        </w:numPr>
        <w:tabs>
          <w:tab w:val="left" w:pos="426"/>
          <w:tab w:val="left" w:pos="709"/>
        </w:tabs>
        <w:spacing w:line="276" w:lineRule="auto"/>
        <w:ind w:left="709" w:hanging="283"/>
        <w:rPr>
          <w:rFonts w:ascii="Arial" w:eastAsia="Times New Roman" w:hAnsi="Arial" w:cs="Arial"/>
        </w:rPr>
      </w:pPr>
      <w:r w:rsidRPr="003B2BDA">
        <w:rPr>
          <w:rFonts w:ascii="Arial" w:eastAsia="Times New Roman" w:hAnsi="Arial" w:cs="Arial"/>
        </w:rPr>
        <w:t xml:space="preserve">W przypadku </w:t>
      </w:r>
      <w:r w:rsidRPr="003B2BDA">
        <w:rPr>
          <w:rFonts w:ascii="Arial" w:hAnsi="Arial" w:cs="Arial"/>
          <w:kern w:val="3"/>
        </w:rPr>
        <w:t xml:space="preserve">zdeklarowania w ofercie przez Wykonawcę zatrudnienia osoby bezrobotnej, a następnie niezatrudniania tej osoby lub nieprzedstawienia w terminie </w:t>
      </w:r>
      <w:r w:rsidRPr="003B2BDA">
        <w:rPr>
          <w:rFonts w:ascii="Arial" w:hAnsi="Arial" w:cs="Arial"/>
          <w:kern w:val="3"/>
        </w:rPr>
        <w:br/>
        <w:t xml:space="preserve">2 dni od zażądania przez Zamawiającego dokumentów potwierdzających zatrudnienie osoby bezrobotnej, Wykonawca zapłaci karę umowną w wysokości odpowiadającej minimalnemu wynagrodzeniu za pracę, zgodnie z Ustawą z dnia 10 października 2002 r. o minimalnym wynagrodzeniu za pracę (Dz. U. z 2024, poz. 1773 t.j.) </w:t>
      </w:r>
      <w:r w:rsidRPr="003B2BDA">
        <w:rPr>
          <w:rFonts w:ascii="Arial" w:hAnsi="Arial" w:cs="Arial"/>
          <w:kern w:val="3"/>
        </w:rPr>
        <w:br/>
        <w:t xml:space="preserve">oraz Rozporządzeniem Rady Ministrów z dnia 12 września 2024 r. proporcjonalnie </w:t>
      </w:r>
      <w:r w:rsidRPr="003B2BDA">
        <w:rPr>
          <w:rFonts w:ascii="Arial" w:hAnsi="Arial" w:cs="Arial"/>
          <w:kern w:val="3"/>
        </w:rPr>
        <w:br/>
        <w:t xml:space="preserve">do okresu trwania umowy, w którym warunek zatrudnienia nie został spełniony </w:t>
      </w:r>
      <w:r w:rsidRPr="003B2BDA">
        <w:rPr>
          <w:rFonts w:ascii="Arial" w:hAnsi="Arial" w:cs="Arial"/>
          <w:kern w:val="3"/>
        </w:rPr>
        <w:br/>
        <w:t xml:space="preserve">(w przypadku gdy Wykonawca w formularzu ofertowym wskaże, iż nie zatrudni osoby bezrobotnej lub nie zaznaczy jakiejkolwiek opcji w tym zakresie – </w:t>
      </w:r>
      <w:r w:rsidR="00CC05B2" w:rsidRPr="003B2BDA">
        <w:rPr>
          <w:rFonts w:ascii="Arial" w:hAnsi="Arial" w:cs="Arial"/>
          <w:kern w:val="3"/>
        </w:rPr>
        <w:t xml:space="preserve">pkt 2 w </w:t>
      </w:r>
      <w:r w:rsidR="00CC05B2" w:rsidRPr="003B2BDA">
        <w:rPr>
          <w:rFonts w:ascii="Arial" w:eastAsia="Times New Roman" w:hAnsi="Arial" w:cs="Arial"/>
        </w:rPr>
        <w:t>§ 12</w:t>
      </w:r>
      <w:r w:rsidR="00CC05B2" w:rsidRPr="003B2BDA">
        <w:rPr>
          <w:rFonts w:ascii="Arial" w:hAnsi="Arial" w:cs="Arial"/>
          <w:kern w:val="3"/>
        </w:rPr>
        <w:t xml:space="preserve"> ust. 2</w:t>
      </w:r>
      <w:r w:rsidRPr="003B2BDA">
        <w:rPr>
          <w:rFonts w:ascii="Arial" w:hAnsi="Arial" w:cs="Arial"/>
          <w:kern w:val="3"/>
        </w:rPr>
        <w:t xml:space="preserve">), nie obowiązuje). </w:t>
      </w:r>
    </w:p>
    <w:p w14:paraId="23177D77" w14:textId="38F7E5A8" w:rsidR="00722CF3" w:rsidRPr="003B2BDA" w:rsidRDefault="00722CF3" w:rsidP="007C3A8F">
      <w:pPr>
        <w:pStyle w:val="Akapitzlist1"/>
        <w:numPr>
          <w:ilvl w:val="1"/>
          <w:numId w:val="20"/>
        </w:numPr>
        <w:tabs>
          <w:tab w:val="left" w:pos="426"/>
          <w:tab w:val="left" w:pos="709"/>
        </w:tabs>
        <w:spacing w:line="276" w:lineRule="auto"/>
        <w:ind w:left="709" w:hanging="283"/>
        <w:rPr>
          <w:rFonts w:ascii="Arial" w:eastAsia="Times New Roman" w:hAnsi="Arial" w:cs="Arial"/>
        </w:rPr>
      </w:pPr>
      <w:r w:rsidRPr="003B2BDA">
        <w:rPr>
          <w:rFonts w:ascii="Arial" w:eastAsia="Times New Roman" w:hAnsi="Arial" w:cs="Arial"/>
        </w:rPr>
        <w:t xml:space="preserve">W razie odstąpienia przez Wykonawcę od realizacji całości umowy z przyczyn leżących po stronie Wykonawcy, </w:t>
      </w:r>
      <w:r w:rsidRPr="003B2BDA">
        <w:rPr>
          <w:rFonts w:ascii="Arial" w:hAnsi="Arial" w:cs="Arial"/>
        </w:rPr>
        <w:t xml:space="preserve">Zamawiającemu przysługiwać będzie kara umowna </w:t>
      </w:r>
      <w:r w:rsidRPr="003B2BDA">
        <w:rPr>
          <w:rFonts w:ascii="Arial" w:hAnsi="Arial" w:cs="Arial"/>
        </w:rPr>
        <w:br/>
        <w:t xml:space="preserve">w wysokości 10% </w:t>
      </w:r>
      <w:r w:rsidRPr="003B2BDA">
        <w:rPr>
          <w:rFonts w:ascii="Arial" w:eastAsia="Times New Roman" w:hAnsi="Arial" w:cs="Arial"/>
        </w:rPr>
        <w:t>wynagrodzenia brutto określonego</w:t>
      </w:r>
      <w:r w:rsidRPr="003B2BDA">
        <w:rPr>
          <w:rFonts w:ascii="Arial" w:hAnsi="Arial" w:cs="Arial"/>
        </w:rPr>
        <w:t xml:space="preserve"> w § </w:t>
      </w:r>
      <w:r w:rsidR="00FA7CFA" w:rsidRPr="003B2BDA">
        <w:rPr>
          <w:rFonts w:ascii="Arial" w:hAnsi="Arial" w:cs="Arial"/>
        </w:rPr>
        <w:t>6</w:t>
      </w:r>
      <w:r w:rsidRPr="003B2BDA">
        <w:rPr>
          <w:rFonts w:ascii="Arial" w:hAnsi="Arial" w:cs="Arial"/>
        </w:rPr>
        <w:t xml:space="preserve"> ust. 1 </w:t>
      </w:r>
    </w:p>
    <w:p w14:paraId="5734F24E" w14:textId="3500E9EB" w:rsidR="00722CF3" w:rsidRPr="003B2BDA" w:rsidRDefault="00722CF3" w:rsidP="007C3A8F">
      <w:pPr>
        <w:pStyle w:val="Akapitzlist1"/>
        <w:numPr>
          <w:ilvl w:val="1"/>
          <w:numId w:val="20"/>
        </w:numPr>
        <w:tabs>
          <w:tab w:val="left" w:pos="426"/>
          <w:tab w:val="left" w:pos="709"/>
        </w:tabs>
        <w:spacing w:line="276" w:lineRule="auto"/>
        <w:ind w:left="709" w:hanging="283"/>
        <w:rPr>
          <w:rFonts w:ascii="Arial" w:eastAsia="Times New Roman" w:hAnsi="Arial" w:cs="Arial"/>
        </w:rPr>
      </w:pPr>
      <w:r w:rsidRPr="003B2BDA">
        <w:rPr>
          <w:rFonts w:ascii="Arial" w:eastAsia="Times New Roman" w:hAnsi="Arial" w:cs="Arial"/>
        </w:rPr>
        <w:t xml:space="preserve">W przypadku odstąpienia przez Zamawiającego od umowy z przyczyn leżących </w:t>
      </w:r>
      <w:r w:rsidRPr="003B2BDA">
        <w:rPr>
          <w:rFonts w:ascii="Arial" w:eastAsia="Times New Roman" w:hAnsi="Arial" w:cs="Arial"/>
        </w:rPr>
        <w:br/>
        <w:t xml:space="preserve">po stronie Wykonawcy, Wykonawca będzie zobowiązany do zapłacenia </w:t>
      </w:r>
      <w:r w:rsidRPr="003B2BDA">
        <w:rPr>
          <w:rFonts w:ascii="Arial" w:eastAsia="Times New Roman" w:hAnsi="Arial" w:cs="Arial"/>
        </w:rPr>
        <w:lastRenderedPageBreak/>
        <w:t xml:space="preserve">Zamawiającemu kary umownej w wysokości 10% wynagrodzenia brutto określonego </w:t>
      </w:r>
      <w:r w:rsidRPr="003B2BDA">
        <w:rPr>
          <w:rFonts w:ascii="Arial" w:eastAsia="Times New Roman" w:hAnsi="Arial" w:cs="Arial"/>
        </w:rPr>
        <w:br/>
        <w:t xml:space="preserve">w § </w:t>
      </w:r>
      <w:r w:rsidR="00FA7CFA" w:rsidRPr="003B2BDA">
        <w:rPr>
          <w:rFonts w:ascii="Arial" w:eastAsia="Times New Roman" w:hAnsi="Arial" w:cs="Arial"/>
        </w:rPr>
        <w:t>6</w:t>
      </w:r>
      <w:r w:rsidRPr="003B2BDA">
        <w:rPr>
          <w:rFonts w:ascii="Arial" w:eastAsia="Times New Roman" w:hAnsi="Arial" w:cs="Arial"/>
        </w:rPr>
        <w:t xml:space="preserve"> ust. 1 niniejszej umowy.</w:t>
      </w:r>
    </w:p>
    <w:p w14:paraId="25407D65" w14:textId="4A237884" w:rsidR="00722CF3" w:rsidRPr="00AE57A0" w:rsidRDefault="00722CF3" w:rsidP="00722CF3">
      <w:pPr>
        <w:pStyle w:val="Akapitzlist1"/>
        <w:numPr>
          <w:ilvl w:val="0"/>
          <w:numId w:val="20"/>
        </w:numPr>
        <w:tabs>
          <w:tab w:val="left" w:pos="426"/>
        </w:tabs>
        <w:spacing w:line="276" w:lineRule="auto"/>
        <w:ind w:left="426" w:hanging="426"/>
        <w:rPr>
          <w:rFonts w:ascii="Arial" w:hAnsi="Arial" w:cs="Arial"/>
        </w:rPr>
      </w:pPr>
      <w:r w:rsidRPr="00AE57A0">
        <w:rPr>
          <w:rFonts w:ascii="Arial" w:eastAsia="Times New Roman" w:hAnsi="Arial" w:cs="Arial"/>
        </w:rPr>
        <w:t xml:space="preserve">W przypadku gdy wysokość kar umownych, naliczonych wg treści </w:t>
      </w:r>
      <w:r w:rsidRPr="00AE57A0">
        <w:rPr>
          <w:rFonts w:ascii="Arial" w:hAnsi="Arial" w:cs="Arial"/>
        </w:rPr>
        <w:t>§ 1</w:t>
      </w:r>
      <w:r w:rsidR="00FA7CFA" w:rsidRPr="00AE57A0">
        <w:rPr>
          <w:rFonts w:ascii="Arial" w:hAnsi="Arial" w:cs="Arial"/>
        </w:rPr>
        <w:t>2</w:t>
      </w:r>
      <w:r w:rsidRPr="00AE57A0">
        <w:rPr>
          <w:rFonts w:ascii="Arial" w:hAnsi="Arial" w:cs="Arial"/>
        </w:rPr>
        <w:t xml:space="preserve"> ust. 2 przekroczy 10% </w:t>
      </w:r>
      <w:r w:rsidRPr="00AE57A0">
        <w:rPr>
          <w:rFonts w:ascii="Arial" w:eastAsia="Times New Roman" w:hAnsi="Arial" w:cs="Arial"/>
        </w:rPr>
        <w:t>wynagrodzenia brutto określonego</w:t>
      </w:r>
      <w:r w:rsidRPr="00AE57A0">
        <w:rPr>
          <w:rFonts w:ascii="Arial" w:hAnsi="Arial" w:cs="Arial"/>
        </w:rPr>
        <w:t xml:space="preserve">, określonej w § </w:t>
      </w:r>
      <w:r w:rsidR="00FA7CFA" w:rsidRPr="00AE57A0">
        <w:rPr>
          <w:rFonts w:ascii="Arial" w:hAnsi="Arial" w:cs="Arial"/>
        </w:rPr>
        <w:t>6</w:t>
      </w:r>
      <w:r w:rsidRPr="00AE57A0">
        <w:rPr>
          <w:rFonts w:ascii="Arial" w:hAnsi="Arial" w:cs="Arial"/>
        </w:rPr>
        <w:t xml:space="preserve"> ust. 1, Zamawiający uprawniony jest do odstąpienia od umowy.</w:t>
      </w:r>
    </w:p>
    <w:p w14:paraId="3617441D" w14:textId="3C76A5BF" w:rsidR="00722CF3" w:rsidRPr="00AE57A0" w:rsidRDefault="00722CF3" w:rsidP="00722CF3">
      <w:pPr>
        <w:pStyle w:val="Akapitzlist1"/>
        <w:numPr>
          <w:ilvl w:val="0"/>
          <w:numId w:val="20"/>
        </w:numPr>
        <w:tabs>
          <w:tab w:val="left" w:pos="426"/>
        </w:tabs>
        <w:spacing w:line="276" w:lineRule="auto"/>
        <w:ind w:left="426" w:hanging="426"/>
        <w:rPr>
          <w:rStyle w:val="Domylnaczcionkaakapitu1"/>
          <w:rFonts w:ascii="Arial" w:hAnsi="Arial" w:cs="Arial"/>
        </w:rPr>
      </w:pPr>
      <w:r w:rsidRPr="00AE57A0">
        <w:rPr>
          <w:rFonts w:ascii="Arial" w:eastAsia="Times New Roman" w:hAnsi="Arial" w:cs="Arial"/>
        </w:rPr>
        <w:t xml:space="preserve">Łączna maksymalna wysokość kar umownych, których dochodzić może Zamawiający nie może przekroczyć 10 % wynagrodzenia brutto określonego w § </w:t>
      </w:r>
      <w:r w:rsidR="00FA7CFA" w:rsidRPr="00AE57A0">
        <w:rPr>
          <w:rFonts w:ascii="Arial" w:eastAsia="Times New Roman" w:hAnsi="Arial" w:cs="Arial"/>
        </w:rPr>
        <w:t>6</w:t>
      </w:r>
      <w:r w:rsidRPr="00AE57A0">
        <w:rPr>
          <w:rFonts w:ascii="Arial" w:eastAsia="Times New Roman" w:hAnsi="Arial" w:cs="Arial"/>
        </w:rPr>
        <w:t xml:space="preserve"> ust. 1.</w:t>
      </w:r>
    </w:p>
    <w:p w14:paraId="359CDDC2" w14:textId="77777777" w:rsidR="00722CF3" w:rsidRPr="00AE57A0" w:rsidRDefault="00722CF3" w:rsidP="00722CF3">
      <w:pPr>
        <w:pStyle w:val="pkt1"/>
        <w:numPr>
          <w:ilvl w:val="0"/>
          <w:numId w:val="20"/>
        </w:numPr>
        <w:autoSpaceDN/>
        <w:spacing w:after="0" w:line="276" w:lineRule="auto"/>
        <w:ind w:left="426" w:hanging="426"/>
        <w:rPr>
          <w:rStyle w:val="Domylnaczcionkaakapitu1"/>
          <w:rFonts w:ascii="Arial" w:hAnsi="Arial" w:cs="Arial"/>
        </w:rPr>
      </w:pPr>
      <w:r w:rsidRPr="00AE57A0">
        <w:rPr>
          <w:rStyle w:val="Domylnaczcionkaakapitu1"/>
          <w:rFonts w:ascii="Arial" w:hAnsi="Arial" w:cs="Arial"/>
        </w:rPr>
        <w:t>Wykonawca wyraża zgodę na potrącenie naliczonej kary ze swojego wynagrodzenia. Potrącenie nastąpi na podstawie noty księgowej, wystawionej przez Zamawiającego.</w:t>
      </w:r>
    </w:p>
    <w:p w14:paraId="5DF4316B" w14:textId="77777777" w:rsidR="00722CF3" w:rsidRPr="00AE57A0" w:rsidRDefault="00722CF3" w:rsidP="00722CF3">
      <w:pPr>
        <w:pStyle w:val="pkt1"/>
        <w:numPr>
          <w:ilvl w:val="0"/>
          <w:numId w:val="20"/>
        </w:numPr>
        <w:autoSpaceDN/>
        <w:spacing w:after="0" w:line="276" w:lineRule="auto"/>
        <w:ind w:left="426" w:hanging="426"/>
        <w:rPr>
          <w:rStyle w:val="Domylnaczcionkaakapitu1"/>
          <w:rFonts w:ascii="Arial" w:hAnsi="Arial" w:cs="Arial"/>
        </w:rPr>
      </w:pPr>
      <w:r w:rsidRPr="00AE57A0">
        <w:rPr>
          <w:rStyle w:val="Domylnaczcionkaakapitu1"/>
          <w:rFonts w:ascii="Arial" w:hAnsi="Arial" w:cs="Arial"/>
        </w:rPr>
        <w:t xml:space="preserve">W przypadku braku możliwości potrącenia kar z wynagrodzenia, termin zapłaty </w:t>
      </w:r>
      <w:r w:rsidRPr="00AE57A0">
        <w:rPr>
          <w:rStyle w:val="Domylnaczcionkaakapitu1"/>
          <w:rFonts w:ascii="Arial" w:hAnsi="Arial" w:cs="Arial"/>
        </w:rPr>
        <w:br/>
        <w:t>przez Wykonawcę kar umownych ustala się na 14 dni od daty przekazania Wykonawcy noty księgowej.</w:t>
      </w:r>
    </w:p>
    <w:p w14:paraId="7C18BCD2" w14:textId="77777777" w:rsidR="00722CF3" w:rsidRPr="00AE57A0" w:rsidRDefault="00722CF3" w:rsidP="00722CF3">
      <w:pPr>
        <w:pStyle w:val="pkt1"/>
        <w:numPr>
          <w:ilvl w:val="0"/>
          <w:numId w:val="20"/>
        </w:numPr>
        <w:autoSpaceDN/>
        <w:spacing w:after="0" w:line="276" w:lineRule="auto"/>
        <w:ind w:left="426" w:hanging="426"/>
        <w:rPr>
          <w:rFonts w:ascii="Arial" w:hAnsi="Arial" w:cs="Arial"/>
          <w:b/>
        </w:rPr>
      </w:pPr>
      <w:bookmarkStart w:id="4" w:name="_Hlk1937524"/>
      <w:r w:rsidRPr="00AE57A0">
        <w:rPr>
          <w:rStyle w:val="Domylnaczcionkaakapitu1"/>
          <w:rFonts w:ascii="Arial" w:hAnsi="Arial" w:cs="Arial"/>
        </w:rPr>
        <w:t>Jeżeli na skutek niewykonania lub nienależytego wykonania części lub całości przedmiotu umowy powstanie szkoda, przewyższająca zastrzeżoną karę umowną, bądź szkoda powstanie z innych przyczyn niż te, dla których zastrzeżono karę, Zamawiającemu przysługuje prawo do dochodzenia pełnego odszkodowania na zasadach ogólnych</w:t>
      </w:r>
      <w:bookmarkEnd w:id="4"/>
      <w:r w:rsidRPr="00AE57A0">
        <w:rPr>
          <w:rStyle w:val="Domylnaczcionkaakapitu1"/>
          <w:rFonts w:ascii="Arial" w:hAnsi="Arial" w:cs="Arial"/>
        </w:rPr>
        <w:t>.</w:t>
      </w:r>
    </w:p>
    <w:p w14:paraId="430D95B4" w14:textId="38BF8472" w:rsidR="00F8013D" w:rsidRPr="00AE57A0" w:rsidRDefault="00F8013D" w:rsidP="00F8013D">
      <w:pPr>
        <w:pStyle w:val="pkt1"/>
        <w:tabs>
          <w:tab w:val="left" w:pos="426"/>
        </w:tabs>
        <w:spacing w:after="0" w:line="276" w:lineRule="auto"/>
        <w:ind w:left="426"/>
        <w:jc w:val="center"/>
        <w:rPr>
          <w:rFonts w:ascii="Arial" w:hAnsi="Arial" w:cs="Arial"/>
          <w:b/>
          <w:bCs/>
        </w:rPr>
      </w:pPr>
      <w:r w:rsidRPr="00AE57A0">
        <w:rPr>
          <w:rFonts w:ascii="Arial" w:hAnsi="Arial" w:cs="Arial"/>
          <w:b/>
          <w:bCs/>
        </w:rPr>
        <w:t>§ 1</w:t>
      </w:r>
      <w:r w:rsidR="0045231D" w:rsidRPr="00AE57A0">
        <w:rPr>
          <w:rFonts w:ascii="Arial" w:hAnsi="Arial" w:cs="Arial"/>
          <w:b/>
          <w:bCs/>
        </w:rPr>
        <w:t>3</w:t>
      </w:r>
    </w:p>
    <w:p w14:paraId="7B34F773" w14:textId="77777777" w:rsidR="00F8013D" w:rsidRPr="00AE57A0" w:rsidRDefault="00F8013D" w:rsidP="00F8013D">
      <w:pPr>
        <w:pStyle w:val="pkt1"/>
        <w:tabs>
          <w:tab w:val="left" w:pos="426"/>
        </w:tabs>
        <w:spacing w:after="0" w:line="276" w:lineRule="auto"/>
        <w:ind w:left="426"/>
        <w:rPr>
          <w:rFonts w:ascii="Arial" w:hAnsi="Arial" w:cs="Arial"/>
          <w:b/>
          <w:bCs/>
        </w:rPr>
      </w:pPr>
      <w:r w:rsidRPr="00AE57A0">
        <w:rPr>
          <w:rFonts w:ascii="Arial" w:hAnsi="Arial" w:cs="Arial"/>
          <w:b/>
          <w:bCs/>
        </w:rPr>
        <w:tab/>
      </w:r>
      <w:r w:rsidRPr="00AE57A0">
        <w:rPr>
          <w:rFonts w:ascii="Arial" w:hAnsi="Arial" w:cs="Arial"/>
          <w:b/>
          <w:bCs/>
        </w:rPr>
        <w:tab/>
      </w:r>
      <w:r w:rsidRPr="00AE57A0">
        <w:rPr>
          <w:rFonts w:ascii="Arial" w:hAnsi="Arial" w:cs="Arial"/>
          <w:b/>
          <w:bCs/>
        </w:rPr>
        <w:tab/>
      </w:r>
      <w:r w:rsidRPr="00AE57A0">
        <w:rPr>
          <w:rFonts w:ascii="Arial" w:hAnsi="Arial" w:cs="Arial"/>
          <w:b/>
          <w:bCs/>
        </w:rPr>
        <w:tab/>
        <w:t xml:space="preserve">      Klauzula informacyjna</w:t>
      </w:r>
    </w:p>
    <w:p w14:paraId="3A05E78C" w14:textId="77777777" w:rsidR="00F8013D" w:rsidRPr="00AE57A0" w:rsidRDefault="00F8013D" w:rsidP="00F8013D">
      <w:pPr>
        <w:pStyle w:val="pkt1"/>
        <w:numPr>
          <w:ilvl w:val="1"/>
          <w:numId w:val="19"/>
        </w:numPr>
        <w:tabs>
          <w:tab w:val="clear" w:pos="1080"/>
          <w:tab w:val="left" w:pos="426"/>
        </w:tabs>
        <w:spacing w:after="0" w:line="276" w:lineRule="auto"/>
        <w:ind w:left="426"/>
        <w:rPr>
          <w:rFonts w:ascii="Arial" w:hAnsi="Arial" w:cs="Arial"/>
          <w:b/>
          <w:bCs/>
        </w:rPr>
      </w:pPr>
      <w:r w:rsidRPr="00AE57A0">
        <w:rPr>
          <w:rFonts w:ascii="Arial" w:hAnsi="Arial" w:cs="Arial"/>
        </w:rPr>
        <w:t>W celu wykonania obowiązku nałożonego art. 13 i 14 RODO</w:t>
      </w:r>
      <w:r w:rsidRPr="00AE57A0">
        <w:rPr>
          <w:rFonts w:ascii="Arial" w:hAnsi="Arial" w:cs="Arial"/>
          <w:vertAlign w:val="superscript"/>
        </w:rPr>
        <w:footnoteReference w:id="1"/>
      </w:r>
      <w:r w:rsidRPr="00AE57A0">
        <w:rPr>
          <w:rFonts w:ascii="Arial" w:hAnsi="Arial" w:cs="Arial"/>
        </w:rPr>
        <w:t xml:space="preserve">, w związku z art. 88 ustawy </w:t>
      </w:r>
      <w:r w:rsidRPr="00AE57A0">
        <w:rPr>
          <w:rFonts w:ascii="Arial" w:hAnsi="Arial" w:cs="Arial"/>
        </w:rPr>
        <w:br/>
        <w:t>o zasadach realizacji zadań finansowanych ze środków europejskich w perspektywie finansowej 2021-2027</w:t>
      </w:r>
      <w:r w:rsidRPr="00AE57A0">
        <w:rPr>
          <w:rFonts w:ascii="Arial" w:hAnsi="Arial" w:cs="Arial"/>
          <w:vertAlign w:val="superscript"/>
        </w:rPr>
        <w:footnoteReference w:id="2"/>
      </w:r>
      <w:r w:rsidRPr="00AE57A0">
        <w:rPr>
          <w:rFonts w:ascii="Arial" w:hAnsi="Arial" w:cs="Arial"/>
        </w:rPr>
        <w:t>, Zamawiający informuje Wykonawcę o zasadach przetwarzania jego danych osobowych w dokumentach stanowiących załącznik nr 5 do niniejszej umowy.</w:t>
      </w:r>
    </w:p>
    <w:p w14:paraId="3F8980BC" w14:textId="77B17FA5" w:rsidR="00F8013D" w:rsidRPr="00AE57A0" w:rsidRDefault="00F8013D" w:rsidP="00DB5F92">
      <w:pPr>
        <w:pStyle w:val="pkt1"/>
        <w:numPr>
          <w:ilvl w:val="1"/>
          <w:numId w:val="19"/>
        </w:numPr>
        <w:tabs>
          <w:tab w:val="clear" w:pos="1080"/>
          <w:tab w:val="left" w:pos="426"/>
        </w:tabs>
        <w:spacing w:after="0" w:line="276" w:lineRule="auto"/>
        <w:ind w:left="426"/>
        <w:rPr>
          <w:rFonts w:ascii="Arial" w:hAnsi="Arial" w:cs="Arial"/>
        </w:rPr>
      </w:pPr>
      <w:r w:rsidRPr="00AE57A0">
        <w:rPr>
          <w:rFonts w:ascii="Arial" w:hAnsi="Arial" w:cs="Arial"/>
        </w:rPr>
        <w:t xml:space="preserve">Zamawiający oświadcza, że Miasto Gorzów Wielkopolski z siedzibą przy ul. Sikorskiego 4, 66 – 400 Gorzów Wielkopolski, Zarząd Województwa Lubuskiego z siedzibą przy </w:t>
      </w:r>
      <w:r w:rsidRPr="00AE57A0">
        <w:rPr>
          <w:rFonts w:ascii="Arial" w:hAnsi="Arial" w:cs="Arial"/>
        </w:rPr>
        <w:br/>
        <w:t>ul. Podgórnej 7, 65-057 Zielona Góra oraz Minister właściwy do spraw rozwoju regionalnego z siedzibą przy ul. Wspólnej 2/4, 00-926 Warszawa są odrębnymi administratorami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95/45/WE zwane RODO.</w:t>
      </w:r>
    </w:p>
    <w:p w14:paraId="64EA7BA0" w14:textId="6C2163A4" w:rsidR="0080690D" w:rsidRPr="00AE57A0" w:rsidRDefault="0080690D" w:rsidP="00CD3C15">
      <w:pPr>
        <w:pStyle w:val="Standard"/>
        <w:spacing w:after="0"/>
        <w:jc w:val="center"/>
        <w:rPr>
          <w:rFonts w:ascii="Arial" w:hAnsi="Arial" w:cs="Arial"/>
          <w:b/>
        </w:rPr>
      </w:pPr>
      <w:r w:rsidRPr="00AE57A0">
        <w:rPr>
          <w:rFonts w:ascii="Arial" w:hAnsi="Arial" w:cs="Arial"/>
          <w:b/>
        </w:rPr>
        <w:t>§ 1</w:t>
      </w:r>
      <w:r w:rsidR="0045231D" w:rsidRPr="00AE57A0">
        <w:rPr>
          <w:rFonts w:ascii="Arial" w:hAnsi="Arial" w:cs="Arial"/>
          <w:b/>
        </w:rPr>
        <w:t>4</w:t>
      </w:r>
      <w:r w:rsidRPr="00AE57A0">
        <w:rPr>
          <w:rFonts w:ascii="Arial" w:hAnsi="Arial" w:cs="Arial"/>
          <w:b/>
        </w:rPr>
        <w:br/>
        <w:t>Siła wyższa</w:t>
      </w:r>
    </w:p>
    <w:p w14:paraId="12959B65" w14:textId="24FBEC47" w:rsidR="0080690D" w:rsidRPr="00AE57A0" w:rsidRDefault="0080690D" w:rsidP="0080690D">
      <w:pPr>
        <w:pStyle w:val="pkt1"/>
        <w:numPr>
          <w:ilvl w:val="0"/>
          <w:numId w:val="21"/>
        </w:numPr>
        <w:tabs>
          <w:tab w:val="left" w:pos="426"/>
        </w:tabs>
        <w:spacing w:after="0" w:line="276" w:lineRule="auto"/>
        <w:ind w:left="284" w:hanging="284"/>
        <w:rPr>
          <w:rFonts w:ascii="Arial" w:hAnsi="Arial" w:cs="Arial"/>
        </w:rPr>
      </w:pPr>
      <w:bookmarkStart w:id="5" w:name="_Hlk130738249"/>
      <w:r w:rsidRPr="00AE57A0">
        <w:rPr>
          <w:rFonts w:ascii="Arial" w:hAnsi="Arial" w:cs="Arial"/>
        </w:rPr>
        <w:t xml:space="preserve">Żadna ze stron nie ponosi odpowiedzialności za niewykonanie lub nienależyte wykonanie </w:t>
      </w:r>
      <w:bookmarkEnd w:id="5"/>
      <w:r w:rsidRPr="00AE57A0">
        <w:rPr>
          <w:rFonts w:ascii="Arial" w:hAnsi="Arial" w:cs="Arial"/>
        </w:rPr>
        <w:t xml:space="preserve">zobowiązań wynikających z niniejszej umowy, jeżeli wykonanie zobowiązań będzie uniemożliwione przez jakiekolwiek okoliczności siły wyższej, powstałe po dacie podpisania niniejszej umowy. </w:t>
      </w:r>
    </w:p>
    <w:p w14:paraId="1077253F" w14:textId="77777777" w:rsidR="0080690D" w:rsidRPr="00AE57A0" w:rsidRDefault="0080690D" w:rsidP="0080690D">
      <w:pPr>
        <w:pStyle w:val="pkt1"/>
        <w:numPr>
          <w:ilvl w:val="0"/>
          <w:numId w:val="21"/>
        </w:numPr>
        <w:spacing w:after="0" w:line="276" w:lineRule="auto"/>
        <w:ind w:left="426" w:hanging="426"/>
        <w:rPr>
          <w:rFonts w:ascii="Arial" w:hAnsi="Arial" w:cs="Arial"/>
        </w:rPr>
      </w:pPr>
      <w:r w:rsidRPr="00AE57A0">
        <w:rPr>
          <w:rFonts w:ascii="Arial" w:hAnsi="Arial" w:cs="Arial"/>
        </w:rPr>
        <w:t xml:space="preserve">Siła wyższa oznacza zdarzenie zewnętrzne wobec łączącej Strony więzi prawnej, </w:t>
      </w:r>
      <w:r w:rsidRPr="00AE57A0">
        <w:rPr>
          <w:rFonts w:ascii="Arial" w:hAnsi="Arial" w:cs="Arial"/>
        </w:rPr>
        <w:br/>
        <w:t>a w szczególności:</w:t>
      </w:r>
      <w:r w:rsidRPr="00AE57A0">
        <w:t xml:space="preserve"> </w:t>
      </w:r>
    </w:p>
    <w:p w14:paraId="45DC942A" w14:textId="77777777" w:rsidR="0080690D" w:rsidRPr="00AE57A0" w:rsidRDefault="0080690D" w:rsidP="0080690D">
      <w:pPr>
        <w:pStyle w:val="pkt1"/>
        <w:numPr>
          <w:ilvl w:val="1"/>
          <w:numId w:val="22"/>
        </w:numPr>
        <w:spacing w:after="0" w:line="276" w:lineRule="auto"/>
        <w:rPr>
          <w:rFonts w:ascii="Arial" w:hAnsi="Arial" w:cs="Arial"/>
        </w:rPr>
      </w:pPr>
      <w:bookmarkStart w:id="6" w:name="_Hlk130736456"/>
      <w:bookmarkStart w:id="7" w:name="_Hlk130736419"/>
      <w:bookmarkStart w:id="8" w:name="_Hlk130736392"/>
      <w:r w:rsidRPr="00AE57A0">
        <w:rPr>
          <w:rFonts w:ascii="Arial" w:hAnsi="Arial" w:cs="Arial"/>
        </w:rPr>
        <w:t>o c</w:t>
      </w:r>
      <w:bookmarkEnd w:id="6"/>
      <w:r w:rsidRPr="00AE57A0">
        <w:rPr>
          <w:rFonts w:ascii="Arial" w:hAnsi="Arial" w:cs="Arial"/>
        </w:rPr>
        <w:t>harakterze niezależnym od Stron,</w:t>
      </w:r>
    </w:p>
    <w:p w14:paraId="3A2CE487" w14:textId="77777777" w:rsidR="0080690D" w:rsidRPr="00AE57A0" w:rsidRDefault="0080690D" w:rsidP="0080690D">
      <w:pPr>
        <w:pStyle w:val="pkt1"/>
        <w:numPr>
          <w:ilvl w:val="1"/>
          <w:numId w:val="22"/>
        </w:numPr>
        <w:tabs>
          <w:tab w:val="left" w:pos="567"/>
        </w:tabs>
        <w:spacing w:after="0" w:line="276" w:lineRule="auto"/>
        <w:rPr>
          <w:rFonts w:ascii="Arial" w:hAnsi="Arial" w:cs="Arial"/>
        </w:rPr>
      </w:pPr>
      <w:r w:rsidRPr="00AE57A0">
        <w:rPr>
          <w:rFonts w:ascii="Arial" w:hAnsi="Arial" w:cs="Arial"/>
        </w:rPr>
        <w:t xml:space="preserve"> którego Strony nie mogły przewidzieć przed zawarciem umowy,</w:t>
      </w:r>
    </w:p>
    <w:bookmarkEnd w:id="7"/>
    <w:p w14:paraId="6747DDA4" w14:textId="77777777" w:rsidR="0080690D" w:rsidRPr="00AE57A0" w:rsidRDefault="0080690D" w:rsidP="0080690D">
      <w:pPr>
        <w:pStyle w:val="pkt1"/>
        <w:numPr>
          <w:ilvl w:val="1"/>
          <w:numId w:val="22"/>
        </w:numPr>
        <w:tabs>
          <w:tab w:val="left" w:pos="284"/>
        </w:tabs>
        <w:spacing w:after="0" w:line="276" w:lineRule="auto"/>
        <w:rPr>
          <w:rFonts w:ascii="Arial" w:hAnsi="Arial" w:cs="Arial"/>
        </w:rPr>
      </w:pPr>
      <w:r w:rsidRPr="00AE57A0">
        <w:rPr>
          <w:rFonts w:ascii="Arial" w:hAnsi="Arial" w:cs="Arial"/>
        </w:rPr>
        <w:lastRenderedPageBreak/>
        <w:t xml:space="preserve">którego nie można uniknąć, ani któremu Strony nie mogły zapobiec przy zachowaniu </w:t>
      </w:r>
      <w:bookmarkEnd w:id="8"/>
      <w:r w:rsidRPr="00AE57A0">
        <w:rPr>
          <w:rFonts w:ascii="Arial" w:hAnsi="Arial" w:cs="Arial"/>
        </w:rPr>
        <w:t>należytej staranności,</w:t>
      </w:r>
    </w:p>
    <w:p w14:paraId="4B0ECB2C" w14:textId="77777777" w:rsidR="0080690D" w:rsidRPr="00AE57A0" w:rsidRDefault="0080690D" w:rsidP="0080690D">
      <w:pPr>
        <w:pStyle w:val="pkt1"/>
        <w:numPr>
          <w:ilvl w:val="0"/>
          <w:numId w:val="21"/>
        </w:numPr>
        <w:tabs>
          <w:tab w:val="left" w:pos="426"/>
        </w:tabs>
        <w:spacing w:after="0" w:line="276" w:lineRule="auto"/>
        <w:ind w:left="426" w:hanging="426"/>
        <w:rPr>
          <w:rFonts w:ascii="Arial" w:hAnsi="Arial" w:cs="Arial"/>
        </w:rPr>
      </w:pPr>
      <w:r w:rsidRPr="00AE57A0">
        <w:rPr>
          <w:rFonts w:ascii="Arial" w:hAnsi="Arial" w:cs="Arial"/>
        </w:rPr>
        <w:t xml:space="preserve">Siła wyższa może obejmować wyjątkowe zdarzenia i okoliczności wymienione poniżej, </w:t>
      </w:r>
      <w:r w:rsidRPr="00AE57A0">
        <w:rPr>
          <w:rFonts w:ascii="Arial" w:hAnsi="Arial" w:cs="Arial"/>
        </w:rPr>
        <w:br/>
        <w:t xml:space="preserve">ale bez ograniczenia się do nich, jeśli tylko warunki określone w ust. 2 pkt. 1) – 3) </w:t>
      </w:r>
      <w:r w:rsidRPr="00AE57A0">
        <w:rPr>
          <w:rFonts w:ascii="Arial" w:hAnsi="Arial" w:cs="Arial"/>
        </w:rPr>
        <w:br/>
        <w:t xml:space="preserve">są spełnione: </w:t>
      </w:r>
    </w:p>
    <w:p w14:paraId="119534B9" w14:textId="77777777" w:rsidR="0080690D" w:rsidRPr="00AE57A0" w:rsidRDefault="0080690D" w:rsidP="0080690D">
      <w:pPr>
        <w:pStyle w:val="pkt1"/>
        <w:numPr>
          <w:ilvl w:val="1"/>
          <w:numId w:val="6"/>
        </w:numPr>
        <w:tabs>
          <w:tab w:val="left" w:pos="567"/>
        </w:tabs>
        <w:spacing w:after="0" w:line="276" w:lineRule="auto"/>
        <w:ind w:left="180" w:firstLine="104"/>
        <w:rPr>
          <w:rFonts w:ascii="Arial" w:hAnsi="Arial" w:cs="Arial"/>
        </w:rPr>
      </w:pPr>
      <w:r w:rsidRPr="00AE57A0">
        <w:rPr>
          <w:rFonts w:ascii="Arial" w:hAnsi="Arial" w:cs="Arial"/>
        </w:rPr>
        <w:t>Wojna, działania wojenne, inwazja, działania wrogów zewnętrznych,</w:t>
      </w:r>
    </w:p>
    <w:p w14:paraId="2414599A" w14:textId="77777777" w:rsidR="0080690D" w:rsidRPr="00AE57A0" w:rsidRDefault="0080690D" w:rsidP="0080690D">
      <w:pPr>
        <w:pStyle w:val="pkt1"/>
        <w:numPr>
          <w:ilvl w:val="1"/>
          <w:numId w:val="6"/>
        </w:numPr>
        <w:tabs>
          <w:tab w:val="left" w:pos="567"/>
        </w:tabs>
        <w:spacing w:after="0" w:line="276" w:lineRule="auto"/>
        <w:ind w:left="180" w:firstLine="104"/>
        <w:rPr>
          <w:rFonts w:ascii="Arial" w:hAnsi="Arial" w:cs="Arial"/>
        </w:rPr>
      </w:pPr>
      <w:r w:rsidRPr="00AE57A0">
        <w:rPr>
          <w:rFonts w:ascii="Arial" w:hAnsi="Arial" w:cs="Arial"/>
        </w:rPr>
        <w:t>Terroryzm, rewolucja, wojna domowa, powstanie, przewrót wojskowy lub cywilny,</w:t>
      </w:r>
    </w:p>
    <w:p w14:paraId="3BBE2BDB" w14:textId="77777777" w:rsidR="0080690D" w:rsidRPr="00AE57A0" w:rsidRDefault="0080690D" w:rsidP="0080690D">
      <w:pPr>
        <w:pStyle w:val="pkt1"/>
        <w:numPr>
          <w:ilvl w:val="1"/>
          <w:numId w:val="6"/>
        </w:numPr>
        <w:tabs>
          <w:tab w:val="left" w:pos="567"/>
        </w:tabs>
        <w:spacing w:after="0" w:line="276" w:lineRule="auto"/>
        <w:ind w:left="180" w:firstLine="104"/>
        <w:rPr>
          <w:rFonts w:ascii="Arial" w:hAnsi="Arial" w:cs="Arial"/>
        </w:rPr>
      </w:pPr>
      <w:r w:rsidRPr="00AE57A0">
        <w:rPr>
          <w:rFonts w:ascii="Arial" w:hAnsi="Arial" w:cs="Arial"/>
        </w:rPr>
        <w:t>Bunt, niepokoje, zamieszki, strajki spowodowane przez osoby inne niż personel</w:t>
      </w:r>
      <w:r w:rsidRPr="00AE57A0">
        <w:rPr>
          <w:rFonts w:ascii="Arial" w:hAnsi="Arial" w:cs="Arial"/>
        </w:rPr>
        <w:br/>
        <w:t xml:space="preserve">      Wykonawcy lub Podwykonawcy,</w:t>
      </w:r>
    </w:p>
    <w:p w14:paraId="09A55245" w14:textId="77777777" w:rsidR="0080690D" w:rsidRPr="00AE57A0" w:rsidRDefault="0080690D" w:rsidP="0080690D">
      <w:pPr>
        <w:pStyle w:val="pkt1"/>
        <w:numPr>
          <w:ilvl w:val="1"/>
          <w:numId w:val="6"/>
        </w:numPr>
        <w:tabs>
          <w:tab w:val="left" w:pos="709"/>
        </w:tabs>
        <w:spacing w:after="0" w:line="276" w:lineRule="auto"/>
        <w:ind w:left="180" w:firstLine="180"/>
        <w:rPr>
          <w:rFonts w:ascii="Arial" w:hAnsi="Arial" w:cs="Arial"/>
        </w:rPr>
      </w:pPr>
      <w:r w:rsidRPr="00AE57A0">
        <w:rPr>
          <w:rFonts w:ascii="Arial" w:hAnsi="Arial" w:cs="Arial"/>
        </w:rPr>
        <w:t xml:space="preserve">Amunicja wojskowa, materiały wybuchowe, promieniowanie jonizujące lub skażenia </w:t>
      </w:r>
      <w:r w:rsidRPr="00AE57A0">
        <w:rPr>
          <w:rFonts w:ascii="Arial" w:hAnsi="Arial" w:cs="Arial"/>
        </w:rPr>
        <w:br/>
        <w:t xml:space="preserve">        radioaktywne z wyjątkiem tych, które mogą być przypisane użyciu przez Wykonawcy </w:t>
      </w:r>
      <w:r w:rsidRPr="00AE57A0">
        <w:rPr>
          <w:rFonts w:ascii="Arial" w:hAnsi="Arial" w:cs="Arial"/>
        </w:rPr>
        <w:br/>
        <w:t xml:space="preserve">        takiej amunicji, materiałów wybuchowych, promieniowania, radioaktywności, </w:t>
      </w:r>
    </w:p>
    <w:p w14:paraId="2651CF26" w14:textId="77777777" w:rsidR="0080690D" w:rsidRPr="00AE57A0" w:rsidRDefault="0080690D" w:rsidP="0080690D">
      <w:pPr>
        <w:pStyle w:val="pkt1"/>
        <w:numPr>
          <w:ilvl w:val="1"/>
          <w:numId w:val="6"/>
        </w:numPr>
        <w:tabs>
          <w:tab w:val="left" w:pos="709"/>
        </w:tabs>
        <w:spacing w:after="0" w:line="276" w:lineRule="auto"/>
        <w:ind w:left="180" w:firstLine="180"/>
        <w:rPr>
          <w:rFonts w:ascii="Arial" w:hAnsi="Arial" w:cs="Arial"/>
        </w:rPr>
      </w:pPr>
      <w:r w:rsidRPr="00AE57A0">
        <w:rPr>
          <w:rFonts w:ascii="Arial" w:hAnsi="Arial" w:cs="Arial"/>
        </w:rPr>
        <w:t xml:space="preserve">Klęski żywiołowe takie jak na przykład trzęsienia ziemi, huragan, tajfun, niezwykłe </w:t>
      </w:r>
      <w:r w:rsidRPr="00AE57A0">
        <w:rPr>
          <w:rFonts w:ascii="Arial" w:hAnsi="Arial" w:cs="Arial"/>
        </w:rPr>
        <w:br/>
        <w:t xml:space="preserve">         mrozy, powodzie.</w:t>
      </w:r>
    </w:p>
    <w:p w14:paraId="2B84B37B" w14:textId="77777777" w:rsidR="0080690D" w:rsidRPr="00AE57A0" w:rsidRDefault="0080690D" w:rsidP="0080690D">
      <w:pPr>
        <w:pStyle w:val="pkt1"/>
        <w:numPr>
          <w:ilvl w:val="0"/>
          <w:numId w:val="21"/>
        </w:numPr>
        <w:spacing w:after="0" w:line="276" w:lineRule="auto"/>
        <w:ind w:left="426" w:hanging="426"/>
        <w:rPr>
          <w:rFonts w:ascii="Arial" w:hAnsi="Arial" w:cs="Arial"/>
        </w:rPr>
      </w:pPr>
      <w:r w:rsidRPr="00AE57A0">
        <w:rPr>
          <w:rFonts w:ascii="Arial" w:hAnsi="Arial" w:cs="Arial"/>
        </w:rPr>
        <w:t xml:space="preserve">Strona, której dotyczą okoliczności siły wyższej podejmie uzasadnione kroki w celu usunięcia przeszkód, aby wywiązać się ze swoich zobowiązań minimalizując zwłokę </w:t>
      </w:r>
      <w:r w:rsidRPr="00AE57A0">
        <w:rPr>
          <w:rFonts w:ascii="Arial" w:hAnsi="Arial" w:cs="Arial"/>
        </w:rPr>
        <w:br/>
        <w:t>lub szkodę.</w:t>
      </w:r>
    </w:p>
    <w:p w14:paraId="1CE644E3" w14:textId="77777777" w:rsidR="0080690D" w:rsidRPr="00AE57A0" w:rsidRDefault="0080690D" w:rsidP="0080690D">
      <w:pPr>
        <w:pStyle w:val="pkt1"/>
        <w:numPr>
          <w:ilvl w:val="0"/>
          <w:numId w:val="21"/>
        </w:numPr>
        <w:spacing w:after="0" w:line="276" w:lineRule="auto"/>
        <w:ind w:left="426" w:hanging="426"/>
        <w:rPr>
          <w:rFonts w:ascii="Arial" w:hAnsi="Arial" w:cs="Arial"/>
        </w:rPr>
      </w:pPr>
      <w:r w:rsidRPr="00AE57A0">
        <w:rPr>
          <w:rFonts w:ascii="Arial" w:hAnsi="Arial" w:cs="Arial"/>
        </w:rPr>
        <w:t xml:space="preserve">Strony nie poniosą odpowiedzialności za rozwiązanie umowy z powodu uchybienia, jeżeli ich opóźnienie w wywiązywaniu się lub inne nie wypełnienie ich zobowiązań wynikających z umowy jest wynikiem zdarzenia siły wyższej. Zamawiający nie jest zobowiązany </w:t>
      </w:r>
      <w:r w:rsidRPr="00AE57A0">
        <w:rPr>
          <w:rFonts w:ascii="Arial" w:hAnsi="Arial" w:cs="Arial"/>
        </w:rPr>
        <w:br/>
        <w:t>do płacenia odsetek od nieterminowych płatności, jeżeli jest to wynikiem zaistnienia siły wyższej.</w:t>
      </w:r>
    </w:p>
    <w:p w14:paraId="48ED6BB7" w14:textId="77777777" w:rsidR="0080690D" w:rsidRPr="00AE57A0" w:rsidRDefault="0080690D" w:rsidP="0080690D">
      <w:pPr>
        <w:pStyle w:val="pkt1"/>
        <w:numPr>
          <w:ilvl w:val="0"/>
          <w:numId w:val="21"/>
        </w:numPr>
        <w:tabs>
          <w:tab w:val="left" w:pos="426"/>
        </w:tabs>
        <w:spacing w:after="0" w:line="276" w:lineRule="auto"/>
        <w:ind w:left="426" w:hanging="426"/>
        <w:rPr>
          <w:rFonts w:ascii="Arial" w:hAnsi="Arial" w:cs="Arial"/>
        </w:rPr>
      </w:pPr>
      <w:r w:rsidRPr="00AE57A0">
        <w:rPr>
          <w:rFonts w:ascii="Arial" w:hAnsi="Arial" w:cs="Arial"/>
        </w:rPr>
        <w:t xml:space="preserve">Jeżeli w opinii jednej ze Stron zaistniały jakikolwiek okoliczności siły wyższej mogące mieć wpływ na wywiązanie się z jej zobowiązań, Strona ta powinna niezwłocznie powiadomić na piśmie drugą Stronę podając szczegóły dotyczące charakteru, prawdopodobnego okresu trwania i możliwych skutków takich okoliczności. O ile Zamawiający nie poleci inaczej, Wykonawca jest zobowiązany kontynuować wypełnianie swoich zobowiązań wynikających z umowy stosując środki alternatywne po ich uprzedniej akceptacji przez Zamawiającego.  </w:t>
      </w:r>
    </w:p>
    <w:p w14:paraId="1726BDCC" w14:textId="51CECEC1" w:rsidR="006F5208" w:rsidRPr="00AE57A0" w:rsidRDefault="0080690D" w:rsidP="006F5208">
      <w:pPr>
        <w:pStyle w:val="pkt1"/>
        <w:numPr>
          <w:ilvl w:val="0"/>
          <w:numId w:val="21"/>
        </w:numPr>
        <w:tabs>
          <w:tab w:val="left" w:pos="426"/>
        </w:tabs>
        <w:spacing w:after="0" w:line="276" w:lineRule="auto"/>
        <w:ind w:left="426" w:hanging="426"/>
        <w:rPr>
          <w:rFonts w:ascii="Arial" w:hAnsi="Arial" w:cs="Arial"/>
        </w:rPr>
      </w:pPr>
      <w:r w:rsidRPr="00AE57A0">
        <w:rPr>
          <w:rFonts w:ascii="Arial" w:hAnsi="Arial" w:cs="Arial"/>
        </w:rPr>
        <w:t xml:space="preserve">W przypadku zaistnienia okoliczności siły wyższej i ich trwania przez okres 180 dni, niezależnie od jakiegokolwiek wydłużania okresu realizacji, jakie może zostać przyznane Wykonawcy z wyżej wymienionej przyczyny, każda ze Stron jest uprawniona </w:t>
      </w:r>
      <w:r w:rsidRPr="00AE57A0">
        <w:rPr>
          <w:rFonts w:ascii="Arial" w:hAnsi="Arial" w:cs="Arial"/>
        </w:rPr>
        <w:br/>
        <w:t xml:space="preserve">do odstąpienia umowy w terminie 30 dni od zaistnienia okoliczności uprawniających </w:t>
      </w:r>
      <w:r w:rsidRPr="00AE57A0">
        <w:rPr>
          <w:rFonts w:ascii="Arial" w:hAnsi="Arial" w:cs="Arial"/>
        </w:rPr>
        <w:br/>
        <w:t>do odstąpienia.</w:t>
      </w:r>
    </w:p>
    <w:p w14:paraId="030FC0B8" w14:textId="759F48AF" w:rsidR="00B16175" w:rsidRPr="00AE57A0" w:rsidRDefault="00B16175" w:rsidP="009E037E">
      <w:pPr>
        <w:pStyle w:val="Standard"/>
        <w:spacing w:after="0" w:line="240" w:lineRule="auto"/>
        <w:jc w:val="center"/>
        <w:rPr>
          <w:rFonts w:ascii="Arial" w:hAnsi="Arial" w:cs="Arial"/>
          <w:b/>
        </w:rPr>
      </w:pPr>
      <w:r w:rsidRPr="00AE57A0">
        <w:rPr>
          <w:rFonts w:ascii="Arial" w:hAnsi="Arial" w:cs="Arial"/>
          <w:b/>
        </w:rPr>
        <w:t>§ 1</w:t>
      </w:r>
      <w:r w:rsidR="0045231D" w:rsidRPr="00AE57A0">
        <w:rPr>
          <w:rFonts w:ascii="Arial" w:hAnsi="Arial" w:cs="Arial"/>
          <w:b/>
        </w:rPr>
        <w:t>5</w:t>
      </w:r>
    </w:p>
    <w:p w14:paraId="0E6112D6" w14:textId="77777777" w:rsidR="00B16175" w:rsidRPr="00AE57A0" w:rsidRDefault="00B16175" w:rsidP="009E037E">
      <w:pPr>
        <w:pStyle w:val="Standard"/>
        <w:spacing w:after="0" w:line="240" w:lineRule="auto"/>
        <w:jc w:val="center"/>
        <w:rPr>
          <w:rFonts w:ascii="Arial" w:hAnsi="Arial" w:cs="Arial"/>
          <w:b/>
        </w:rPr>
      </w:pPr>
      <w:r w:rsidRPr="00AE57A0">
        <w:rPr>
          <w:rFonts w:ascii="Arial" w:hAnsi="Arial" w:cs="Arial"/>
          <w:b/>
        </w:rPr>
        <w:t>Oświadczenie Wykonawcy</w:t>
      </w:r>
    </w:p>
    <w:p w14:paraId="3D1C623D" w14:textId="3E2806A0" w:rsidR="00B16175" w:rsidRPr="00AE57A0" w:rsidRDefault="00B16175" w:rsidP="00B16175">
      <w:pPr>
        <w:pStyle w:val="Standard"/>
        <w:spacing w:before="120" w:after="120"/>
        <w:jc w:val="both"/>
        <w:rPr>
          <w:rFonts w:ascii="Arial" w:hAnsi="Arial" w:cs="Arial"/>
          <w:bCs/>
        </w:rPr>
      </w:pPr>
      <w:r w:rsidRPr="00AE57A0">
        <w:rPr>
          <w:rFonts w:ascii="Arial" w:hAnsi="Arial" w:cs="Arial"/>
          <w:bCs/>
        </w:rPr>
        <w:t xml:space="preserve">      Wykonawca oświadcza, że nie jest podmiotem, o którym mowa w art. 7 ustawy </w:t>
      </w:r>
      <w:r w:rsidRPr="00AE57A0">
        <w:rPr>
          <w:rFonts w:ascii="Arial" w:hAnsi="Arial" w:cs="Arial"/>
          <w:bCs/>
        </w:rPr>
        <w:br/>
        <w:t xml:space="preserve">      z dnia 13 kwietnia 2</w:t>
      </w:r>
      <w:r w:rsidR="00FF5B7B" w:rsidRPr="00AE57A0">
        <w:rPr>
          <w:rFonts w:ascii="Arial" w:hAnsi="Arial" w:cs="Arial"/>
          <w:bCs/>
        </w:rPr>
        <w:t>0</w:t>
      </w:r>
      <w:r w:rsidRPr="00AE57A0">
        <w:rPr>
          <w:rFonts w:ascii="Arial" w:hAnsi="Arial" w:cs="Arial"/>
          <w:bCs/>
        </w:rPr>
        <w:t xml:space="preserve">22 r. o szczególnych rozwiązaniach w zakresie przeciwdziałania   </w:t>
      </w:r>
      <w:r w:rsidRPr="00AE57A0">
        <w:rPr>
          <w:rFonts w:ascii="Arial" w:hAnsi="Arial" w:cs="Arial"/>
          <w:bCs/>
        </w:rPr>
        <w:br/>
        <w:t xml:space="preserve">      wspieraniu agresji na Ukrainę oraz służących ochronie bezpieczeństwa narodowego </w:t>
      </w:r>
      <w:r w:rsidRPr="00AE57A0">
        <w:rPr>
          <w:rFonts w:ascii="Arial" w:hAnsi="Arial" w:cs="Arial"/>
          <w:bCs/>
        </w:rPr>
        <w:br/>
        <w:t xml:space="preserve">      (Dz. U. z 2024 r. poz. 507 t.j.)</w:t>
      </w:r>
    </w:p>
    <w:p w14:paraId="006946A9" w14:textId="1BFF78FB" w:rsidR="000920A6" w:rsidRPr="00AE57A0" w:rsidRDefault="000920A6" w:rsidP="00E66202">
      <w:pPr>
        <w:pStyle w:val="Standard"/>
        <w:spacing w:after="0"/>
        <w:jc w:val="center"/>
        <w:rPr>
          <w:rFonts w:ascii="Arial" w:hAnsi="Arial" w:cs="Arial"/>
          <w:b/>
        </w:rPr>
      </w:pPr>
      <w:r w:rsidRPr="00AE57A0">
        <w:rPr>
          <w:rFonts w:ascii="Arial" w:hAnsi="Arial" w:cs="Arial"/>
          <w:b/>
        </w:rPr>
        <w:t>§</w:t>
      </w:r>
      <w:r w:rsidR="00156022" w:rsidRPr="00AE57A0">
        <w:rPr>
          <w:rFonts w:ascii="Arial" w:hAnsi="Arial" w:cs="Arial"/>
          <w:b/>
        </w:rPr>
        <w:t xml:space="preserve"> 16</w:t>
      </w:r>
    </w:p>
    <w:p w14:paraId="7FB36790" w14:textId="082A69CA" w:rsidR="00156022" w:rsidRPr="00AE57A0" w:rsidRDefault="00E66202" w:rsidP="00E66202">
      <w:pPr>
        <w:pStyle w:val="Standard"/>
        <w:spacing w:after="0"/>
        <w:jc w:val="center"/>
        <w:rPr>
          <w:rFonts w:ascii="Arial" w:hAnsi="Arial" w:cs="Arial"/>
          <w:b/>
        </w:rPr>
      </w:pPr>
      <w:r w:rsidRPr="00AE57A0">
        <w:rPr>
          <w:rFonts w:ascii="Arial" w:hAnsi="Arial" w:cs="Arial"/>
          <w:b/>
        </w:rPr>
        <w:t>Prawa autorskie</w:t>
      </w:r>
    </w:p>
    <w:p w14:paraId="4BC2C555" w14:textId="2177856A" w:rsidR="00D004E2" w:rsidRPr="00AE57A0" w:rsidRDefault="00D004E2" w:rsidP="00D004E2">
      <w:pPr>
        <w:widowControl w:val="0"/>
        <w:numPr>
          <w:ilvl w:val="0"/>
          <w:numId w:val="35"/>
        </w:numPr>
        <w:suppressAutoHyphens w:val="0"/>
        <w:autoSpaceDN w:val="0"/>
        <w:spacing w:after="0" w:line="276" w:lineRule="auto"/>
        <w:ind w:left="426"/>
        <w:jc w:val="both"/>
        <w:textAlignment w:val="baseline"/>
        <w:rPr>
          <w:rFonts w:ascii="Arial" w:hAnsi="Arial" w:cs="Arial"/>
        </w:rPr>
      </w:pPr>
      <w:r w:rsidRPr="00AE57A0">
        <w:rPr>
          <w:rFonts w:ascii="Arial" w:hAnsi="Arial" w:cs="Arial"/>
        </w:rPr>
        <w:t>W przypadku, gdy w związku z wykonywaniem niniejszej umowy Wykonawca stworzy utwór w rozumieniu ustawy z dnia 4 lutego 1994 r. „o prawie autorskim i prawach pokrewnych” mają zastosowanie postanowienia niniejszego paragrafu.</w:t>
      </w:r>
    </w:p>
    <w:p w14:paraId="0A193A9A" w14:textId="0145E5DD" w:rsidR="00D004E2" w:rsidRPr="00AE57A0" w:rsidRDefault="00D004E2" w:rsidP="00D004E2">
      <w:pPr>
        <w:widowControl w:val="0"/>
        <w:numPr>
          <w:ilvl w:val="0"/>
          <w:numId w:val="35"/>
        </w:numPr>
        <w:suppressAutoHyphens w:val="0"/>
        <w:autoSpaceDN w:val="0"/>
        <w:spacing w:after="0" w:line="276" w:lineRule="auto"/>
        <w:ind w:left="426"/>
        <w:jc w:val="both"/>
        <w:textAlignment w:val="baseline"/>
        <w:rPr>
          <w:rFonts w:ascii="Arial" w:hAnsi="Arial" w:cs="Arial"/>
        </w:rPr>
      </w:pPr>
      <w:r w:rsidRPr="00AE57A0">
        <w:rPr>
          <w:rFonts w:ascii="Arial" w:hAnsi="Arial" w:cs="Arial"/>
        </w:rPr>
        <w:t xml:space="preserve">Wykonawca oświadcza, że posiada pełnię autorskich praw majątkowych do utworów </w:t>
      </w:r>
      <w:r w:rsidRPr="00AE57A0">
        <w:rPr>
          <w:rFonts w:ascii="Arial" w:hAnsi="Arial" w:cs="Arial"/>
        </w:rPr>
        <w:lastRenderedPageBreak/>
        <w:t xml:space="preserve">powstałych w wyniku realizacji niniejszej umowy a także zapewnia, że powstałe </w:t>
      </w:r>
      <w:r w:rsidR="005644EB" w:rsidRPr="00AE57A0">
        <w:rPr>
          <w:rFonts w:ascii="Arial" w:hAnsi="Arial" w:cs="Arial"/>
        </w:rPr>
        <w:br/>
      </w:r>
      <w:r w:rsidRPr="00AE57A0">
        <w:rPr>
          <w:rFonts w:ascii="Arial" w:hAnsi="Arial" w:cs="Arial"/>
        </w:rPr>
        <w:t>i przekazane Zamawiającemu utwory nie będą naruszały praw majątkowych ani osobistych osób trzecich.</w:t>
      </w:r>
    </w:p>
    <w:p w14:paraId="04E9EEEE" w14:textId="12292F3F" w:rsidR="00D004E2" w:rsidRPr="00AE57A0" w:rsidRDefault="00D004E2" w:rsidP="00D004E2">
      <w:pPr>
        <w:widowControl w:val="0"/>
        <w:numPr>
          <w:ilvl w:val="0"/>
          <w:numId w:val="35"/>
        </w:numPr>
        <w:suppressAutoHyphens w:val="0"/>
        <w:autoSpaceDN w:val="0"/>
        <w:spacing w:after="0" w:line="276" w:lineRule="auto"/>
        <w:ind w:left="426"/>
        <w:jc w:val="both"/>
        <w:textAlignment w:val="baseline"/>
        <w:rPr>
          <w:rFonts w:ascii="Arial" w:hAnsi="Arial" w:cs="Arial"/>
        </w:rPr>
      </w:pPr>
      <w:r w:rsidRPr="00AE57A0">
        <w:rPr>
          <w:rFonts w:ascii="Arial" w:hAnsi="Arial" w:cs="Arial"/>
        </w:rPr>
        <w:t xml:space="preserve">Wykonawca w ramach ustalonego w § </w:t>
      </w:r>
      <w:r w:rsidR="00172C74" w:rsidRPr="00AE57A0">
        <w:rPr>
          <w:rFonts w:ascii="Arial" w:hAnsi="Arial" w:cs="Arial"/>
        </w:rPr>
        <w:t>6</w:t>
      </w:r>
      <w:r w:rsidRPr="00AE57A0">
        <w:rPr>
          <w:rFonts w:ascii="Arial" w:hAnsi="Arial" w:cs="Arial"/>
        </w:rPr>
        <w:t xml:space="preserve"> ust. 1 wynagrodzenia, przenosi </w:t>
      </w:r>
      <w:r w:rsidR="00172C74" w:rsidRPr="00AE57A0">
        <w:rPr>
          <w:rFonts w:ascii="Arial" w:hAnsi="Arial" w:cs="Arial"/>
        </w:rPr>
        <w:br/>
      </w:r>
      <w:r w:rsidRPr="00AE57A0">
        <w:rPr>
          <w:rFonts w:ascii="Arial" w:hAnsi="Arial" w:cs="Arial"/>
        </w:rPr>
        <w:t xml:space="preserve">na Zamawiającego całość autorskich praw majątkowych, łącznie z wyłącznym prawem </w:t>
      </w:r>
      <w:r w:rsidR="00172C74" w:rsidRPr="00AE57A0">
        <w:rPr>
          <w:rFonts w:ascii="Arial" w:hAnsi="Arial" w:cs="Arial"/>
        </w:rPr>
        <w:br/>
      </w:r>
      <w:r w:rsidRPr="00AE57A0">
        <w:rPr>
          <w:rFonts w:ascii="Arial" w:hAnsi="Arial" w:cs="Arial"/>
        </w:rPr>
        <w:t xml:space="preserve">do udzielania zezwoleń na wykonywanie zależnego prawa autorskiego </w:t>
      </w:r>
      <w:r w:rsidR="00172C74" w:rsidRPr="00AE57A0">
        <w:rPr>
          <w:rFonts w:ascii="Arial" w:hAnsi="Arial" w:cs="Arial"/>
        </w:rPr>
        <w:br/>
      </w:r>
      <w:r w:rsidRPr="00AE57A0">
        <w:rPr>
          <w:rFonts w:ascii="Arial" w:hAnsi="Arial" w:cs="Arial"/>
        </w:rPr>
        <w:t xml:space="preserve">do nieograniczonego w czasie korzystania i rozporządzania materiałami sporządzonymi przez Wykonawcę w ramach niniejszej umowy. </w:t>
      </w:r>
    </w:p>
    <w:p w14:paraId="1D7FD0CB" w14:textId="3BE84409" w:rsidR="00D004E2" w:rsidRPr="00AE57A0" w:rsidRDefault="00D004E2" w:rsidP="00D004E2">
      <w:pPr>
        <w:widowControl w:val="0"/>
        <w:numPr>
          <w:ilvl w:val="0"/>
          <w:numId w:val="35"/>
        </w:numPr>
        <w:suppressAutoHyphens w:val="0"/>
        <w:autoSpaceDN w:val="0"/>
        <w:spacing w:after="0" w:line="276" w:lineRule="auto"/>
        <w:ind w:left="426"/>
        <w:jc w:val="both"/>
        <w:textAlignment w:val="baseline"/>
        <w:rPr>
          <w:rFonts w:ascii="Arial" w:hAnsi="Arial" w:cs="Arial"/>
        </w:rPr>
      </w:pPr>
      <w:r w:rsidRPr="00AE57A0">
        <w:rPr>
          <w:rFonts w:ascii="Arial" w:hAnsi="Arial" w:cs="Arial"/>
        </w:rPr>
        <w:t xml:space="preserve">Przeniesienie praw majątkowych do przedmiotu umowy następuje bez </w:t>
      </w:r>
      <w:r w:rsidR="00783F09" w:rsidRPr="00AE57A0">
        <w:rPr>
          <w:rFonts w:ascii="Arial" w:hAnsi="Arial" w:cs="Arial"/>
        </w:rPr>
        <w:t>ograniczenia,</w:t>
      </w:r>
      <w:r w:rsidRPr="00AE57A0">
        <w:rPr>
          <w:rFonts w:ascii="Arial" w:hAnsi="Arial" w:cs="Arial"/>
        </w:rPr>
        <w:t xml:space="preserve"> </w:t>
      </w:r>
      <w:r w:rsidRPr="00AE57A0">
        <w:rPr>
          <w:rFonts w:ascii="Arial" w:hAnsi="Arial" w:cs="Arial"/>
        </w:rPr>
        <w:br/>
        <w:t xml:space="preserve">co do terytorium, czasu i ilości egzemplarzy oraz bez względu na ilość odtworzeni </w:t>
      </w:r>
      <w:r w:rsidR="00783F09" w:rsidRPr="00AE57A0">
        <w:rPr>
          <w:rFonts w:ascii="Arial" w:hAnsi="Arial" w:cs="Arial"/>
        </w:rPr>
        <w:br/>
      </w:r>
      <w:r w:rsidRPr="00AE57A0">
        <w:rPr>
          <w:rFonts w:ascii="Arial" w:hAnsi="Arial" w:cs="Arial"/>
        </w:rPr>
        <w:t>i reprodukcji na następujących polach eksploatacji:</w:t>
      </w:r>
    </w:p>
    <w:p w14:paraId="4B79B54A" w14:textId="69624B26" w:rsidR="00D004E2" w:rsidRPr="00AE57A0" w:rsidRDefault="00D004E2" w:rsidP="00487D97">
      <w:pPr>
        <w:pStyle w:val="Akapitzlist"/>
        <w:widowControl w:val="0"/>
        <w:numPr>
          <w:ilvl w:val="1"/>
          <w:numId w:val="36"/>
        </w:numPr>
        <w:autoSpaceDN w:val="0"/>
        <w:spacing w:after="0" w:line="276" w:lineRule="auto"/>
        <w:ind w:left="709"/>
        <w:jc w:val="both"/>
        <w:textAlignment w:val="baseline"/>
        <w:rPr>
          <w:rFonts w:ascii="Arial" w:hAnsi="Arial" w:cs="Arial"/>
        </w:rPr>
      </w:pPr>
      <w:r w:rsidRPr="00AE57A0">
        <w:rPr>
          <w:rFonts w:ascii="Arial" w:hAnsi="Arial" w:cs="Arial"/>
        </w:rPr>
        <w:t xml:space="preserve">w zakresie utrwalania i zwielokrotnienia materiałów, ich części albo fragmentów – wytwarzanie określoną techniką egzemplarzy projektu lub jego części, fragmentów, </w:t>
      </w:r>
      <w:r w:rsidR="00783F09" w:rsidRPr="00AE57A0">
        <w:rPr>
          <w:rFonts w:ascii="Arial" w:hAnsi="Arial" w:cs="Arial"/>
        </w:rPr>
        <w:br/>
      </w:r>
      <w:r w:rsidRPr="00AE57A0">
        <w:rPr>
          <w:rFonts w:ascii="Arial" w:hAnsi="Arial" w:cs="Arial"/>
        </w:rPr>
        <w:t xml:space="preserve">w tym techniką drukarską, reprograficzną, zapisu magnetycznego oraz techniką cyfrową, kopiowania, utrwalania i zwielokrotniania wszelkimi znanymi technikami, </w:t>
      </w:r>
      <w:r w:rsidR="00F20AF1" w:rsidRPr="00AE57A0">
        <w:rPr>
          <w:rFonts w:ascii="Arial" w:hAnsi="Arial" w:cs="Arial"/>
        </w:rPr>
        <w:br/>
      </w:r>
      <w:r w:rsidRPr="00AE57A0">
        <w:rPr>
          <w:rFonts w:ascii="Arial" w:hAnsi="Arial" w:cs="Arial"/>
        </w:rPr>
        <w:t xml:space="preserve">w tym cyfrowymi, elektronicznymi, wszelkimi technikami video, technikami poligraficznymi, wprowadzania do pamięci komputera, eksploatowania na dowolnej ilości stacji roboczych z możliwością upublicznienia w sieciach multimedialnych, w tym Internet bez żadnych ograniczeń ilościowych, jak również przesyłania utworu w ramach w/w sieci, </w:t>
      </w:r>
    </w:p>
    <w:p w14:paraId="172CC4E8" w14:textId="3CCD937D" w:rsidR="00D004E2" w:rsidRPr="00AE57A0" w:rsidRDefault="00D004E2" w:rsidP="00487D97">
      <w:pPr>
        <w:pStyle w:val="Akapitzlist"/>
        <w:widowControl w:val="0"/>
        <w:numPr>
          <w:ilvl w:val="1"/>
          <w:numId w:val="36"/>
        </w:numPr>
        <w:autoSpaceDN w:val="0"/>
        <w:spacing w:after="0" w:line="276" w:lineRule="auto"/>
        <w:ind w:left="709"/>
        <w:jc w:val="both"/>
        <w:textAlignment w:val="baseline"/>
        <w:rPr>
          <w:rFonts w:ascii="Arial" w:hAnsi="Arial" w:cs="Arial"/>
        </w:rPr>
      </w:pPr>
      <w:r w:rsidRPr="00AE57A0">
        <w:rPr>
          <w:rFonts w:ascii="Arial" w:eastAsia="Calibri" w:hAnsi="Arial" w:cs="Arial"/>
          <w:lang w:eastAsia="en-US"/>
        </w:rPr>
        <w:t xml:space="preserve">w zakresie obrotu oryginałem albo egzemplarzami, na których materiały, jego części </w:t>
      </w:r>
      <w:r w:rsidRPr="00AE57A0">
        <w:rPr>
          <w:rFonts w:ascii="Arial" w:eastAsia="Calibri" w:hAnsi="Arial" w:cs="Arial"/>
          <w:lang w:eastAsia="en-US"/>
        </w:rPr>
        <w:br/>
        <w:t>albo fragmenty utrwalono – wprowadzenie do obrotu, użyczenie oryginału albo egzemplarzy, wypożyczenie lub wymianę nośników na których utwór utrwalono, utrwalanie i zwielokrotnianie przy zastosowaniu dowolnej techniki w szczególności określonej w pkt. 1) niniejszego ustępu</w:t>
      </w:r>
      <w:r w:rsidR="0093301E" w:rsidRPr="00AE57A0">
        <w:rPr>
          <w:rFonts w:ascii="Arial" w:eastAsia="Calibri" w:hAnsi="Arial" w:cs="Arial"/>
          <w:lang w:eastAsia="en-US"/>
        </w:rPr>
        <w:t>,</w:t>
      </w:r>
    </w:p>
    <w:p w14:paraId="2B8AB6C6" w14:textId="5C7BD95A" w:rsidR="00D004E2" w:rsidRPr="00AE57A0" w:rsidRDefault="00D004E2" w:rsidP="00334725">
      <w:pPr>
        <w:pStyle w:val="Akapitzlist"/>
        <w:widowControl w:val="0"/>
        <w:numPr>
          <w:ilvl w:val="1"/>
          <w:numId w:val="36"/>
        </w:numPr>
        <w:autoSpaceDN w:val="0"/>
        <w:spacing w:after="0" w:line="276" w:lineRule="auto"/>
        <w:ind w:left="709"/>
        <w:jc w:val="both"/>
        <w:textAlignment w:val="baseline"/>
        <w:rPr>
          <w:rFonts w:ascii="Arial" w:hAnsi="Arial" w:cs="Arial"/>
        </w:rPr>
      </w:pPr>
      <w:r w:rsidRPr="00AE57A0">
        <w:rPr>
          <w:rFonts w:ascii="Arial" w:eastAsia="Calibri" w:hAnsi="Arial" w:cs="Arial"/>
          <w:lang w:eastAsia="en-US"/>
        </w:rPr>
        <w:t xml:space="preserve"> wykorzystywanie utworów i ich fragmentów w celach informacyjnych,</w:t>
      </w:r>
    </w:p>
    <w:p w14:paraId="03929024" w14:textId="111B0AFB" w:rsidR="00D004E2" w:rsidRPr="00AE57A0" w:rsidRDefault="00D004E2" w:rsidP="00334725">
      <w:pPr>
        <w:pStyle w:val="Akapitzlist"/>
        <w:widowControl w:val="0"/>
        <w:numPr>
          <w:ilvl w:val="1"/>
          <w:numId w:val="36"/>
        </w:numPr>
        <w:autoSpaceDN w:val="0"/>
        <w:spacing w:after="0" w:line="276" w:lineRule="auto"/>
        <w:ind w:left="709"/>
        <w:jc w:val="both"/>
        <w:textAlignment w:val="baseline"/>
        <w:rPr>
          <w:rFonts w:ascii="Arial" w:hAnsi="Arial" w:cs="Arial"/>
        </w:rPr>
      </w:pPr>
      <w:r w:rsidRPr="00AE57A0">
        <w:rPr>
          <w:rFonts w:ascii="Arial" w:eastAsia="Calibri" w:hAnsi="Arial" w:cs="Arial"/>
          <w:lang w:eastAsia="en-US"/>
        </w:rPr>
        <w:t>dokonywania lub zlecania osobom trzecim dokonywania opracowań utworu, w tym jego skrótów i streszczeń oraz korzystania z tych opracowań i rozporządzania nimi, dokonywania cięć i przemontowań,</w:t>
      </w:r>
    </w:p>
    <w:p w14:paraId="28B07020" w14:textId="03797F6E" w:rsidR="00D004E2" w:rsidRPr="00AE57A0" w:rsidRDefault="00D004E2" w:rsidP="00334725">
      <w:pPr>
        <w:pStyle w:val="Akapitzlist"/>
        <w:widowControl w:val="0"/>
        <w:numPr>
          <w:ilvl w:val="1"/>
          <w:numId w:val="36"/>
        </w:numPr>
        <w:autoSpaceDN w:val="0"/>
        <w:spacing w:after="0" w:line="276" w:lineRule="auto"/>
        <w:ind w:left="709"/>
        <w:jc w:val="both"/>
        <w:textAlignment w:val="baseline"/>
        <w:rPr>
          <w:rFonts w:ascii="Arial" w:hAnsi="Arial" w:cs="Arial"/>
        </w:rPr>
      </w:pPr>
      <w:r w:rsidRPr="00AE57A0">
        <w:rPr>
          <w:rFonts w:ascii="Arial" w:eastAsia="Calibri" w:hAnsi="Arial" w:cs="Arial"/>
          <w:lang w:eastAsia="en-US"/>
        </w:rPr>
        <w:t>wykonywanie i zezwalanie na wykonywanie autorskich praw zależnych,</w:t>
      </w:r>
    </w:p>
    <w:p w14:paraId="13CA3433" w14:textId="597F5134" w:rsidR="00D004E2" w:rsidRPr="00AE57A0" w:rsidRDefault="00D004E2" w:rsidP="00EC264E">
      <w:pPr>
        <w:pStyle w:val="Akapitzlist"/>
        <w:widowControl w:val="0"/>
        <w:numPr>
          <w:ilvl w:val="1"/>
          <w:numId w:val="36"/>
        </w:numPr>
        <w:autoSpaceDN w:val="0"/>
        <w:spacing w:after="0" w:line="276" w:lineRule="auto"/>
        <w:ind w:left="709"/>
        <w:jc w:val="both"/>
        <w:textAlignment w:val="baseline"/>
        <w:rPr>
          <w:rFonts w:ascii="Arial" w:hAnsi="Arial" w:cs="Arial"/>
        </w:rPr>
      </w:pPr>
      <w:r w:rsidRPr="00AE57A0">
        <w:rPr>
          <w:rFonts w:ascii="Arial" w:eastAsia="Calibri" w:hAnsi="Arial" w:cs="Arial"/>
          <w:lang w:eastAsia="en-US"/>
        </w:rPr>
        <w:t>łączenie utworów w całość lub w części z innymi materiałami szkoleniowymi lub innymi dokumentami,</w:t>
      </w:r>
    </w:p>
    <w:p w14:paraId="4F414153" w14:textId="5B5F194A" w:rsidR="00D004E2" w:rsidRPr="00AE57A0" w:rsidRDefault="00D004E2" w:rsidP="00EC264E">
      <w:pPr>
        <w:pStyle w:val="Akapitzlist"/>
        <w:widowControl w:val="0"/>
        <w:numPr>
          <w:ilvl w:val="1"/>
          <w:numId w:val="36"/>
        </w:numPr>
        <w:autoSpaceDN w:val="0"/>
        <w:spacing w:after="0" w:line="276" w:lineRule="auto"/>
        <w:ind w:left="709"/>
        <w:jc w:val="both"/>
        <w:textAlignment w:val="baseline"/>
        <w:rPr>
          <w:rFonts w:ascii="Arial" w:hAnsi="Arial" w:cs="Arial"/>
        </w:rPr>
      </w:pPr>
      <w:r w:rsidRPr="00AE57A0">
        <w:rPr>
          <w:rFonts w:ascii="Arial" w:eastAsia="Calibri" w:hAnsi="Arial" w:cs="Arial"/>
          <w:lang w:eastAsia="en-US"/>
        </w:rPr>
        <w:t xml:space="preserve">w zakresie rozpowszechniania materiałów, jego części lub fragmentów w sposób inny niż określony w pkt. 1) i 2) niniejszego ustępu tj. publiczne wykonanie, wystawianie, wyświetlanie, odtworzenie oraz nadawanie i reemitowanie, a także publiczne udostępnianie przedmiotu umowy w taki sposób, aby każdy mógł mieć do niego dostęp w miejscu i w czasie przez siebie wybranym (np. Internet); przy czym rozpowszechnianie przedmiotu umowy jego części albo fragmentów może być dokonywane w formie publicznej prezentacji niezależnie od sposobu ich realizacji </w:t>
      </w:r>
      <w:r w:rsidR="00145A1D" w:rsidRPr="00AE57A0">
        <w:rPr>
          <w:rFonts w:ascii="Arial" w:eastAsia="Calibri" w:hAnsi="Arial" w:cs="Arial"/>
          <w:lang w:eastAsia="en-US"/>
        </w:rPr>
        <w:br/>
      </w:r>
      <w:r w:rsidRPr="00AE57A0">
        <w:rPr>
          <w:rFonts w:ascii="Arial" w:eastAsia="Calibri" w:hAnsi="Arial" w:cs="Arial"/>
          <w:lang w:eastAsia="en-US"/>
        </w:rPr>
        <w:t>i formy, w jakiej zostanie ona zrealizowana (np. w formie pisemnej, prezentacji multimedialnej, technik poligraficznych).</w:t>
      </w:r>
    </w:p>
    <w:p w14:paraId="1573DADB" w14:textId="1D1E3EEA" w:rsidR="00D004E2" w:rsidRPr="00AE57A0" w:rsidRDefault="00D004E2" w:rsidP="00833724">
      <w:pPr>
        <w:widowControl w:val="0"/>
        <w:numPr>
          <w:ilvl w:val="0"/>
          <w:numId w:val="35"/>
        </w:numPr>
        <w:suppressAutoHyphens w:val="0"/>
        <w:autoSpaceDN w:val="0"/>
        <w:spacing w:after="0" w:line="276" w:lineRule="auto"/>
        <w:ind w:left="426"/>
        <w:jc w:val="both"/>
        <w:textAlignment w:val="baseline"/>
        <w:rPr>
          <w:rFonts w:ascii="Arial" w:hAnsi="Arial" w:cs="Arial"/>
        </w:rPr>
      </w:pPr>
      <w:r w:rsidRPr="00AE57A0">
        <w:rPr>
          <w:rFonts w:ascii="Arial" w:hAnsi="Arial" w:cs="Arial"/>
        </w:rPr>
        <w:t xml:space="preserve">Wykonawca zobowiązuje się do zawarcia odpowiednich umów o przeniesienie autorskich praw majątkowych ze wszystkimi osobami, które wnoszą wkład w twórczy w rozumieniu prawa autorskiego do realizowania usług. Umowy będą obejmować zakres </w:t>
      </w:r>
      <w:r w:rsidR="00145A1D" w:rsidRPr="00AE57A0">
        <w:rPr>
          <w:rFonts w:ascii="Arial" w:hAnsi="Arial" w:cs="Arial"/>
        </w:rPr>
        <w:t>wskazany w</w:t>
      </w:r>
      <w:r w:rsidRPr="00AE57A0">
        <w:rPr>
          <w:rFonts w:ascii="Arial" w:hAnsi="Arial" w:cs="Arial"/>
        </w:rPr>
        <w:t xml:space="preserve"> ustępie 2-4 i 6-7 niniejszego paragrafu.</w:t>
      </w:r>
    </w:p>
    <w:p w14:paraId="189FC4E6" w14:textId="224B56C9" w:rsidR="00D004E2" w:rsidRPr="00AE57A0" w:rsidRDefault="00833724" w:rsidP="00833724">
      <w:pPr>
        <w:widowControl w:val="0"/>
        <w:numPr>
          <w:ilvl w:val="0"/>
          <w:numId w:val="35"/>
        </w:numPr>
        <w:suppressAutoHyphens w:val="0"/>
        <w:autoSpaceDN w:val="0"/>
        <w:spacing w:after="0" w:line="276" w:lineRule="auto"/>
        <w:ind w:left="426"/>
        <w:jc w:val="both"/>
        <w:textAlignment w:val="baseline"/>
        <w:rPr>
          <w:rFonts w:ascii="Arial" w:hAnsi="Arial" w:cs="Arial"/>
        </w:rPr>
      </w:pPr>
      <w:r w:rsidRPr="00AE57A0">
        <w:rPr>
          <w:rFonts w:ascii="Arial" w:hAnsi="Arial" w:cs="Arial"/>
        </w:rPr>
        <w:t>W</w:t>
      </w:r>
      <w:r w:rsidR="00D004E2" w:rsidRPr="00AE57A0">
        <w:rPr>
          <w:rFonts w:ascii="Arial" w:hAnsi="Arial" w:cs="Arial"/>
        </w:rPr>
        <w:t xml:space="preserve">ykonawca zobowiązuje się, że wykonując przedmiot umowy nie naruszy praw autorskich oraz dóbr osobistych, w tym prawa do wizerunku osób trzecich i przekaże </w:t>
      </w:r>
      <w:r w:rsidR="00D004E2" w:rsidRPr="00AE57A0">
        <w:rPr>
          <w:rFonts w:ascii="Arial" w:hAnsi="Arial" w:cs="Arial"/>
        </w:rPr>
        <w:lastRenderedPageBreak/>
        <w:t>utwory w stanie wolnym od obciążeń prawami osób trzecich.</w:t>
      </w:r>
    </w:p>
    <w:p w14:paraId="44516E04" w14:textId="18A05BDA" w:rsidR="00D004E2" w:rsidRPr="00AE57A0" w:rsidRDefault="00D004E2" w:rsidP="00833724">
      <w:pPr>
        <w:widowControl w:val="0"/>
        <w:numPr>
          <w:ilvl w:val="0"/>
          <w:numId w:val="35"/>
        </w:numPr>
        <w:suppressAutoHyphens w:val="0"/>
        <w:autoSpaceDN w:val="0"/>
        <w:spacing w:after="0" w:line="276" w:lineRule="auto"/>
        <w:ind w:left="426"/>
        <w:jc w:val="both"/>
        <w:textAlignment w:val="baseline"/>
        <w:rPr>
          <w:rFonts w:ascii="Arial" w:hAnsi="Arial" w:cs="Arial"/>
        </w:rPr>
      </w:pPr>
      <w:r w:rsidRPr="00AE57A0">
        <w:rPr>
          <w:rFonts w:ascii="Arial" w:hAnsi="Arial" w:cs="Arial"/>
        </w:rPr>
        <w:t xml:space="preserve">Wykonawca jest odpowiedzialny względem </w:t>
      </w:r>
      <w:r w:rsidR="005A625B" w:rsidRPr="00AE57A0">
        <w:rPr>
          <w:rFonts w:ascii="Arial" w:hAnsi="Arial" w:cs="Arial"/>
        </w:rPr>
        <w:t>Z</w:t>
      </w:r>
      <w:r w:rsidRPr="00AE57A0">
        <w:rPr>
          <w:rFonts w:ascii="Arial" w:hAnsi="Arial" w:cs="Arial"/>
        </w:rPr>
        <w:t xml:space="preserve">amawiającego za wszelkie wady prawne przedmiotu umowy, a w szczególności za ewentualne roszczenia osób trzecich wynikające z naruszenia praw autorskich, w tym przestrzegania przepisów ustawy z dnia 4 lutego 1994 r. o prawie autorskim i prawach pokrewnych oraz naruszenia dóbr osobistych i zobowiązuje się przejąć na siebie ewentualne roszczenia osób trzecich wobec Zamawiającego, we wskazanym powyżej zakresie odpowiedzialności. </w:t>
      </w:r>
      <w:r w:rsidR="00F17C16" w:rsidRPr="00AE57A0">
        <w:rPr>
          <w:rFonts w:ascii="Arial" w:hAnsi="Arial" w:cs="Arial"/>
        </w:rPr>
        <w:br/>
      </w:r>
      <w:r w:rsidRPr="00AE57A0">
        <w:rPr>
          <w:rFonts w:ascii="Arial" w:hAnsi="Arial" w:cs="Arial"/>
        </w:rPr>
        <w:t xml:space="preserve">W przypadku wystąpienia przez jakąkolwiek osobę trzecią z jakimkolwiek roszczeniem </w:t>
      </w:r>
      <w:r w:rsidR="00F17C16" w:rsidRPr="00AE57A0">
        <w:rPr>
          <w:rFonts w:ascii="Arial" w:hAnsi="Arial" w:cs="Arial"/>
        </w:rPr>
        <w:br/>
      </w:r>
      <w:r w:rsidRPr="00AE57A0">
        <w:rPr>
          <w:rFonts w:ascii="Arial" w:hAnsi="Arial" w:cs="Arial"/>
        </w:rPr>
        <w:t>w stosunku do Zamawiającego, z tytułu autorskich praw osobistych lub majątkowych, Wykonawca pokryje wszelkie koszty i straty poniesione przez Zamawiającego w związku z pojawieniem się takich roszczeń.</w:t>
      </w:r>
    </w:p>
    <w:p w14:paraId="02F66DB8" w14:textId="096CB066" w:rsidR="00D004E2" w:rsidRPr="00AE57A0" w:rsidRDefault="00D004E2" w:rsidP="00833724">
      <w:pPr>
        <w:widowControl w:val="0"/>
        <w:numPr>
          <w:ilvl w:val="0"/>
          <w:numId w:val="35"/>
        </w:numPr>
        <w:suppressAutoHyphens w:val="0"/>
        <w:autoSpaceDN w:val="0"/>
        <w:spacing w:after="0" w:line="276" w:lineRule="auto"/>
        <w:ind w:left="426"/>
        <w:jc w:val="both"/>
        <w:textAlignment w:val="baseline"/>
        <w:rPr>
          <w:rFonts w:ascii="Arial" w:hAnsi="Arial" w:cs="Arial"/>
        </w:rPr>
      </w:pPr>
      <w:r w:rsidRPr="00AE57A0">
        <w:rPr>
          <w:rFonts w:ascii="Arial" w:hAnsi="Arial" w:cs="Arial"/>
        </w:rPr>
        <w:t>Wykonawca przenosi na Zamawiającego wszelkie majątkowe prawa autorski</w:t>
      </w:r>
      <w:r w:rsidR="00F17C16" w:rsidRPr="00AE57A0">
        <w:rPr>
          <w:rFonts w:ascii="Arial" w:hAnsi="Arial" w:cs="Arial"/>
        </w:rPr>
        <w:t>e</w:t>
      </w:r>
      <w:r w:rsidRPr="00AE57A0">
        <w:rPr>
          <w:rFonts w:ascii="Arial" w:hAnsi="Arial" w:cs="Arial"/>
        </w:rPr>
        <w:t xml:space="preserve"> </w:t>
      </w:r>
      <w:r w:rsidR="00F17C16" w:rsidRPr="00AE57A0">
        <w:rPr>
          <w:rFonts w:ascii="Arial" w:hAnsi="Arial" w:cs="Arial"/>
        </w:rPr>
        <w:br/>
      </w:r>
      <w:r w:rsidRPr="00AE57A0">
        <w:rPr>
          <w:rFonts w:ascii="Arial" w:hAnsi="Arial" w:cs="Arial"/>
        </w:rPr>
        <w:t xml:space="preserve">do opracowań oraz innych materiałów, sporządzonych przez Wykonawcę, jeżeli takie powstaną podczas wykonywania niniejszej umowy, bez dodatkowego wynagrodzenia. Przeniesienie autorskich praw majątkowych nastąpi w dniu zapłaty wynagrodzenia </w:t>
      </w:r>
      <w:r w:rsidR="004458C0" w:rsidRPr="00AE57A0">
        <w:rPr>
          <w:rFonts w:ascii="Arial" w:hAnsi="Arial" w:cs="Arial"/>
        </w:rPr>
        <w:br/>
      </w:r>
      <w:r w:rsidRPr="00AE57A0">
        <w:rPr>
          <w:rFonts w:ascii="Arial" w:hAnsi="Arial" w:cs="Arial"/>
        </w:rPr>
        <w:t>za usługę.</w:t>
      </w:r>
    </w:p>
    <w:p w14:paraId="42DBCC4A" w14:textId="77777777" w:rsidR="00D004E2" w:rsidRPr="00AE57A0" w:rsidRDefault="00D004E2" w:rsidP="00833724">
      <w:pPr>
        <w:widowControl w:val="0"/>
        <w:numPr>
          <w:ilvl w:val="0"/>
          <w:numId w:val="35"/>
        </w:numPr>
        <w:suppressAutoHyphens w:val="0"/>
        <w:autoSpaceDN w:val="0"/>
        <w:spacing w:after="0" w:line="276" w:lineRule="auto"/>
        <w:ind w:left="426"/>
        <w:jc w:val="both"/>
        <w:textAlignment w:val="baseline"/>
        <w:rPr>
          <w:rFonts w:ascii="Arial" w:hAnsi="Arial" w:cs="Arial"/>
        </w:rPr>
      </w:pPr>
      <w:r w:rsidRPr="00AE57A0">
        <w:rPr>
          <w:rFonts w:ascii="Arial" w:hAnsi="Arial" w:cs="Arial"/>
        </w:rPr>
        <w:t>Wykonawca zobowiązuje się przedstawić stosowne oświadczenie pisemne (załącznik nr 5 do umowy), iż wykonanie przedmiotu umowy nie narusza praw autorskich osób trzecich.</w:t>
      </w:r>
    </w:p>
    <w:p w14:paraId="0538FF51" w14:textId="500B4B0C" w:rsidR="00D004E2" w:rsidRPr="00AE57A0" w:rsidRDefault="00D004E2" w:rsidP="00833724">
      <w:pPr>
        <w:widowControl w:val="0"/>
        <w:numPr>
          <w:ilvl w:val="0"/>
          <w:numId w:val="35"/>
        </w:numPr>
        <w:suppressAutoHyphens w:val="0"/>
        <w:autoSpaceDN w:val="0"/>
        <w:spacing w:after="0" w:line="276" w:lineRule="auto"/>
        <w:ind w:left="426"/>
        <w:jc w:val="both"/>
        <w:textAlignment w:val="baseline"/>
        <w:rPr>
          <w:rFonts w:ascii="Arial" w:hAnsi="Arial" w:cs="Arial"/>
        </w:rPr>
      </w:pPr>
      <w:r w:rsidRPr="00AE57A0">
        <w:rPr>
          <w:rFonts w:ascii="Arial" w:hAnsi="Arial" w:cs="Arial"/>
        </w:rPr>
        <w:t xml:space="preserve">Wykonawca ponosi pełną odpowiedzialność za złożenie niezgodnego z prawdą oświadczenia, wskazanego w ust. </w:t>
      </w:r>
      <w:r w:rsidR="000828B3" w:rsidRPr="00AE57A0">
        <w:rPr>
          <w:rFonts w:ascii="Arial" w:hAnsi="Arial" w:cs="Arial"/>
        </w:rPr>
        <w:t>9</w:t>
      </w:r>
      <w:r w:rsidRPr="00AE57A0">
        <w:rPr>
          <w:rFonts w:ascii="Arial" w:hAnsi="Arial" w:cs="Arial"/>
        </w:rPr>
        <w:t xml:space="preserve"> niniejszego paragrafu, a w szczególności </w:t>
      </w:r>
      <w:r w:rsidR="007B7B7C" w:rsidRPr="00AE57A0">
        <w:rPr>
          <w:rFonts w:ascii="Arial" w:hAnsi="Arial" w:cs="Arial"/>
        </w:rPr>
        <w:br/>
      </w:r>
      <w:r w:rsidRPr="00AE57A0">
        <w:rPr>
          <w:rFonts w:ascii="Arial" w:hAnsi="Arial" w:cs="Arial"/>
        </w:rPr>
        <w:t xml:space="preserve">za poniesione przez Zamawiającego szkody w związku z naruszeniem praw, w tym praw autorskich przysługujących osobom trzecim, jeżeli okazałoby się, że w trakcie wykonywania przedmiotu umowy doszło do naruszenia autorskich praw majątkowych, przysługujących w całości lub w jakiejkolwiek części osobie trzeciej. </w:t>
      </w:r>
    </w:p>
    <w:p w14:paraId="5FFEE47E" w14:textId="1217E098" w:rsidR="00E66202" w:rsidRPr="00AE57A0" w:rsidRDefault="00D004E2" w:rsidP="00DB5F92">
      <w:pPr>
        <w:numPr>
          <w:ilvl w:val="0"/>
          <w:numId w:val="35"/>
        </w:numPr>
        <w:suppressAutoHyphens w:val="0"/>
        <w:autoSpaceDN w:val="0"/>
        <w:spacing w:line="276" w:lineRule="auto"/>
        <w:ind w:left="426"/>
        <w:jc w:val="both"/>
        <w:rPr>
          <w:rFonts w:ascii="Arial" w:hAnsi="Arial" w:cs="Arial"/>
        </w:rPr>
      </w:pPr>
      <w:r w:rsidRPr="00AE57A0">
        <w:rPr>
          <w:rFonts w:ascii="Arial" w:hAnsi="Arial" w:cs="Arial"/>
        </w:rPr>
        <w:t xml:space="preserve">W przypadku roszczeń zgłoszonych przez osoby trzecie wskazujących, że w trakcie wykonania umowy doszło do naruszeń wskazanych w ust. </w:t>
      </w:r>
      <w:r w:rsidR="00DE5AF3" w:rsidRPr="00AE57A0">
        <w:rPr>
          <w:rFonts w:ascii="Arial" w:hAnsi="Arial" w:cs="Arial"/>
        </w:rPr>
        <w:t>6</w:t>
      </w:r>
      <w:r w:rsidRPr="00AE57A0">
        <w:rPr>
          <w:rFonts w:ascii="Arial" w:hAnsi="Arial" w:cs="Arial"/>
        </w:rPr>
        <w:t xml:space="preserve"> i </w:t>
      </w:r>
      <w:r w:rsidR="00DE5AF3" w:rsidRPr="00AE57A0">
        <w:rPr>
          <w:rFonts w:ascii="Arial" w:hAnsi="Arial" w:cs="Arial"/>
        </w:rPr>
        <w:t>7</w:t>
      </w:r>
      <w:r w:rsidRPr="00AE57A0">
        <w:rPr>
          <w:rFonts w:ascii="Arial" w:hAnsi="Arial" w:cs="Arial"/>
        </w:rPr>
        <w:t>, Wykonawca na żądanie Zamawiającego na własny koszt przystąpi do procesu sądowego, zwalniając bezwarunkowo Zamawiającego od tych roszczeń i zapłaci wszelkie koszty, odszkodowania i koszty obsługi prawnej, zasądzonej ostatecznie przez Sąd.</w:t>
      </w:r>
    </w:p>
    <w:p w14:paraId="3BC3F4A4" w14:textId="7E4EC0E2" w:rsidR="00146E42" w:rsidRPr="00AE57A0" w:rsidRDefault="00146E42" w:rsidP="00146E42">
      <w:pPr>
        <w:spacing w:after="0" w:line="100" w:lineRule="atLeast"/>
        <w:jc w:val="center"/>
        <w:rPr>
          <w:rFonts w:ascii="Arial" w:hAnsi="Arial" w:cs="Arial"/>
          <w:b/>
        </w:rPr>
      </w:pPr>
      <w:r w:rsidRPr="00AE57A0">
        <w:rPr>
          <w:rFonts w:ascii="Arial" w:hAnsi="Arial" w:cs="Arial"/>
          <w:b/>
        </w:rPr>
        <w:t>§ 1</w:t>
      </w:r>
      <w:r w:rsidR="00156022" w:rsidRPr="00AE57A0">
        <w:rPr>
          <w:rFonts w:ascii="Arial" w:hAnsi="Arial" w:cs="Arial"/>
          <w:b/>
        </w:rPr>
        <w:t>7</w:t>
      </w:r>
    </w:p>
    <w:p w14:paraId="275E2484" w14:textId="2BD02B7F" w:rsidR="00146E42" w:rsidRPr="00AE57A0" w:rsidRDefault="00146E42" w:rsidP="00CD3C15">
      <w:pPr>
        <w:spacing w:after="0" w:line="100" w:lineRule="atLeast"/>
        <w:jc w:val="center"/>
        <w:rPr>
          <w:rFonts w:ascii="Arial" w:hAnsi="Arial" w:cs="Arial"/>
          <w:b/>
        </w:rPr>
      </w:pPr>
      <w:r w:rsidRPr="00AE57A0">
        <w:rPr>
          <w:rFonts w:ascii="Arial" w:hAnsi="Arial" w:cs="Arial"/>
          <w:b/>
        </w:rPr>
        <w:t>Inne postanowienia umowy</w:t>
      </w:r>
    </w:p>
    <w:p w14:paraId="61AB9160" w14:textId="77777777" w:rsidR="00146E42" w:rsidRPr="00AE57A0" w:rsidRDefault="00146E42" w:rsidP="00146E42">
      <w:pPr>
        <w:pStyle w:val="Akapitzlist1"/>
        <w:numPr>
          <w:ilvl w:val="0"/>
          <w:numId w:val="23"/>
        </w:numPr>
        <w:spacing w:line="100" w:lineRule="atLeast"/>
        <w:ind w:left="426" w:hanging="426"/>
        <w:rPr>
          <w:rFonts w:ascii="Arial" w:hAnsi="Arial" w:cs="Arial"/>
        </w:rPr>
      </w:pPr>
      <w:r w:rsidRPr="00AE57A0">
        <w:rPr>
          <w:rFonts w:ascii="Arial" w:hAnsi="Arial" w:cs="Arial"/>
        </w:rPr>
        <w:t xml:space="preserve">Wszelkie zmiany umowy wymagają formy pisemnej - aneksu do umowy pod rygorem </w:t>
      </w:r>
      <w:r w:rsidRPr="00AE57A0">
        <w:rPr>
          <w:rFonts w:ascii="Arial" w:hAnsi="Arial" w:cs="Arial"/>
        </w:rPr>
        <w:br/>
        <w:t>ich nieważności.</w:t>
      </w:r>
    </w:p>
    <w:p w14:paraId="0DF4FD46" w14:textId="77777777" w:rsidR="00146E42" w:rsidRPr="00AE57A0" w:rsidRDefault="00146E42" w:rsidP="00146E42">
      <w:pPr>
        <w:pStyle w:val="Akapitzlist1"/>
        <w:numPr>
          <w:ilvl w:val="0"/>
          <w:numId w:val="23"/>
        </w:numPr>
        <w:spacing w:line="100" w:lineRule="atLeast"/>
        <w:ind w:left="426" w:hanging="426"/>
        <w:rPr>
          <w:rFonts w:ascii="Arial" w:hAnsi="Arial" w:cs="Arial"/>
        </w:rPr>
      </w:pPr>
      <w:r w:rsidRPr="00AE57A0">
        <w:rPr>
          <w:rFonts w:ascii="Arial" w:hAnsi="Arial" w:cs="Arial"/>
        </w:rPr>
        <w:t>Forma pisemna obowiązuje również przy składaniu wszelkich oświadczeń i zawiadomień oraz przesyłaniu korespondencji.</w:t>
      </w:r>
    </w:p>
    <w:p w14:paraId="0AA52167" w14:textId="77777777" w:rsidR="00146E42" w:rsidRPr="00AE57A0" w:rsidRDefault="00146E42" w:rsidP="00146E42">
      <w:pPr>
        <w:pStyle w:val="Akapitzlist1"/>
        <w:numPr>
          <w:ilvl w:val="0"/>
          <w:numId w:val="23"/>
        </w:numPr>
        <w:spacing w:line="100" w:lineRule="atLeast"/>
        <w:ind w:left="426" w:hanging="426"/>
        <w:rPr>
          <w:rFonts w:ascii="Arial" w:hAnsi="Arial" w:cs="Arial"/>
        </w:rPr>
      </w:pPr>
      <w:r w:rsidRPr="00AE57A0">
        <w:rPr>
          <w:rFonts w:ascii="Arial" w:hAnsi="Arial" w:cs="Arial"/>
        </w:rPr>
        <w:t>Sprawy sporne</w:t>
      </w:r>
      <w:r w:rsidRPr="00AE57A0">
        <w:rPr>
          <w:rFonts w:ascii="Arial" w:hAnsi="Arial" w:cs="Arial"/>
          <w:sz w:val="20"/>
          <w:szCs w:val="20"/>
        </w:rPr>
        <w:t xml:space="preserve"> </w:t>
      </w:r>
      <w:r w:rsidRPr="00AE57A0">
        <w:rPr>
          <w:rFonts w:ascii="Arial" w:hAnsi="Arial" w:cs="Arial"/>
        </w:rPr>
        <w:t>wynikłe w związku z wykonaniem umowy, rozstrzygane będą przez Sąd właściwy dla siedziby Zamawiającego.</w:t>
      </w:r>
    </w:p>
    <w:p w14:paraId="7BFF1E04" w14:textId="77777777" w:rsidR="00146E42" w:rsidRPr="00AE57A0" w:rsidRDefault="00146E42" w:rsidP="00146E42">
      <w:pPr>
        <w:pStyle w:val="Akapitzlist1"/>
        <w:numPr>
          <w:ilvl w:val="0"/>
          <w:numId w:val="23"/>
        </w:numPr>
        <w:spacing w:line="100" w:lineRule="atLeast"/>
        <w:ind w:left="426" w:hanging="426"/>
        <w:rPr>
          <w:rFonts w:ascii="Arial" w:hAnsi="Arial" w:cs="Arial"/>
        </w:rPr>
      </w:pPr>
      <w:r w:rsidRPr="00AE57A0">
        <w:rPr>
          <w:rFonts w:ascii="Arial" w:hAnsi="Arial" w:cs="Arial"/>
        </w:rPr>
        <w:t>W sprawach nieuregulowanych</w:t>
      </w:r>
      <w:r w:rsidRPr="00AE57A0">
        <w:rPr>
          <w:rFonts w:ascii="Arial" w:eastAsia="Calibri" w:hAnsi="Arial" w:cs="Arial"/>
          <w:sz w:val="20"/>
          <w:szCs w:val="20"/>
          <w:lang w:eastAsia="en-US"/>
        </w:rPr>
        <w:t xml:space="preserve"> </w:t>
      </w:r>
      <w:r w:rsidRPr="00AE57A0">
        <w:rPr>
          <w:rFonts w:ascii="Arial" w:hAnsi="Arial" w:cs="Arial"/>
        </w:rPr>
        <w:t xml:space="preserve">niniejszą umową zastosowanie mają przepisy Kodeksu Cywilnego. </w:t>
      </w:r>
    </w:p>
    <w:p w14:paraId="052F891A" w14:textId="77777777" w:rsidR="00146E42" w:rsidRPr="00AE57A0" w:rsidRDefault="00146E42" w:rsidP="00146E42">
      <w:pPr>
        <w:pStyle w:val="Akapitzlist1"/>
        <w:numPr>
          <w:ilvl w:val="0"/>
          <w:numId w:val="23"/>
        </w:numPr>
        <w:spacing w:line="100" w:lineRule="atLeast"/>
        <w:ind w:left="426" w:hanging="426"/>
        <w:rPr>
          <w:rFonts w:ascii="Arial" w:hAnsi="Arial" w:cs="Arial"/>
        </w:rPr>
      </w:pPr>
      <w:r w:rsidRPr="00AE57A0">
        <w:rPr>
          <w:rFonts w:ascii="Arial" w:hAnsi="Arial" w:cs="Arial"/>
        </w:rPr>
        <w:t xml:space="preserve">Strony poinformują się wzajemnie o zmianie adresu lub siedziby. W przeciwnym razie pisma dostarczone pod adres wskazany w niniejszej umowie uważane będą </w:t>
      </w:r>
      <w:r w:rsidRPr="00AE57A0">
        <w:rPr>
          <w:rFonts w:ascii="Arial" w:hAnsi="Arial" w:cs="Arial"/>
        </w:rPr>
        <w:br/>
        <w:t>za doręczone.</w:t>
      </w:r>
    </w:p>
    <w:p w14:paraId="0BAB517D" w14:textId="77777777" w:rsidR="00146E42" w:rsidRPr="00AE57A0" w:rsidRDefault="00146E42" w:rsidP="00146E42">
      <w:pPr>
        <w:pStyle w:val="Akapitzlist1"/>
        <w:numPr>
          <w:ilvl w:val="0"/>
          <w:numId w:val="23"/>
        </w:numPr>
        <w:spacing w:line="100" w:lineRule="atLeast"/>
        <w:ind w:left="426" w:hanging="426"/>
        <w:rPr>
          <w:rFonts w:ascii="Arial" w:hAnsi="Arial" w:cs="Arial"/>
        </w:rPr>
      </w:pPr>
      <w:r w:rsidRPr="00AE57A0">
        <w:rPr>
          <w:rFonts w:ascii="Arial" w:hAnsi="Arial" w:cs="Arial"/>
        </w:rPr>
        <w:t>Strony uzgadniają, że osobami uprawnionymi do uzgodnień i koordynacji związanych z wykonaniem niniejszej umowy są:</w:t>
      </w:r>
    </w:p>
    <w:p w14:paraId="4661CDE0" w14:textId="77777777" w:rsidR="00146E42" w:rsidRPr="00AE57A0" w:rsidRDefault="00146E42" w:rsidP="00146E42">
      <w:pPr>
        <w:pStyle w:val="Akapitzlist1"/>
        <w:spacing w:line="100" w:lineRule="atLeast"/>
        <w:ind w:left="426"/>
        <w:rPr>
          <w:rFonts w:ascii="Arial" w:hAnsi="Arial" w:cs="Arial"/>
        </w:rPr>
      </w:pPr>
      <w:r w:rsidRPr="00AE57A0">
        <w:rPr>
          <w:rFonts w:ascii="Arial" w:hAnsi="Arial" w:cs="Arial"/>
        </w:rPr>
        <w:t>Ze strony Zamawiającego:</w:t>
      </w:r>
    </w:p>
    <w:p w14:paraId="3123DD52" w14:textId="77777777" w:rsidR="00146E42" w:rsidRPr="00AE57A0" w:rsidRDefault="00146E42" w:rsidP="00146E42">
      <w:pPr>
        <w:pStyle w:val="Akapitzlist1"/>
        <w:spacing w:line="100" w:lineRule="atLeast"/>
        <w:ind w:left="412" w:hanging="11"/>
        <w:rPr>
          <w:rFonts w:ascii="Arial" w:hAnsi="Arial" w:cs="Arial"/>
          <w:lang w:val="de-DE"/>
        </w:rPr>
      </w:pPr>
      <w:r w:rsidRPr="00AE57A0">
        <w:rPr>
          <w:rFonts w:ascii="Arial" w:hAnsi="Arial" w:cs="Arial"/>
        </w:rPr>
        <w:t>Imię i nazwisko: ………………………………………………..</w:t>
      </w:r>
    </w:p>
    <w:p w14:paraId="47EE6F8D" w14:textId="77777777" w:rsidR="00146E42" w:rsidRPr="00AE57A0" w:rsidRDefault="00146E42" w:rsidP="00146E42">
      <w:pPr>
        <w:pStyle w:val="Akapitzlist1"/>
        <w:spacing w:line="100" w:lineRule="atLeast"/>
        <w:ind w:hanging="309"/>
        <w:rPr>
          <w:rFonts w:ascii="Arial" w:hAnsi="Arial" w:cs="Arial"/>
        </w:rPr>
      </w:pPr>
      <w:r w:rsidRPr="00AE57A0">
        <w:rPr>
          <w:rFonts w:ascii="Arial" w:hAnsi="Arial" w:cs="Arial"/>
          <w:lang w:val="de-DE"/>
        </w:rPr>
        <w:t>tel.: …………………, e-mail: …………………………………</w:t>
      </w:r>
    </w:p>
    <w:p w14:paraId="213A491E" w14:textId="77777777" w:rsidR="00146E42" w:rsidRPr="00AE57A0" w:rsidRDefault="00146E42" w:rsidP="00146E42">
      <w:pPr>
        <w:spacing w:after="0" w:line="100" w:lineRule="atLeast"/>
        <w:ind w:firstLine="426"/>
        <w:jc w:val="both"/>
        <w:rPr>
          <w:rFonts w:ascii="Arial" w:hAnsi="Arial" w:cs="Arial"/>
        </w:rPr>
      </w:pPr>
      <w:r w:rsidRPr="00AE57A0">
        <w:rPr>
          <w:rFonts w:ascii="Arial" w:hAnsi="Arial" w:cs="Arial"/>
        </w:rPr>
        <w:t>Ze strony Wykonawcy :</w:t>
      </w:r>
    </w:p>
    <w:p w14:paraId="5413D605" w14:textId="77777777" w:rsidR="00146E42" w:rsidRPr="00AE57A0" w:rsidRDefault="00146E42" w:rsidP="00146E42">
      <w:pPr>
        <w:spacing w:after="0" w:line="100" w:lineRule="atLeast"/>
        <w:ind w:firstLine="426"/>
        <w:jc w:val="both"/>
        <w:rPr>
          <w:rFonts w:ascii="Arial" w:hAnsi="Arial" w:cs="Arial"/>
        </w:rPr>
      </w:pPr>
      <w:r w:rsidRPr="00AE57A0">
        <w:rPr>
          <w:rFonts w:ascii="Arial" w:hAnsi="Arial" w:cs="Arial"/>
        </w:rPr>
        <w:lastRenderedPageBreak/>
        <w:t>Imię i nazwisko: ……………………………………………….</w:t>
      </w:r>
    </w:p>
    <w:p w14:paraId="18065AA8" w14:textId="77777777" w:rsidR="00146E42" w:rsidRPr="00AE57A0" w:rsidRDefault="00146E42" w:rsidP="00146E42">
      <w:pPr>
        <w:spacing w:after="0" w:line="100" w:lineRule="atLeast"/>
        <w:ind w:firstLine="426"/>
        <w:jc w:val="both"/>
        <w:rPr>
          <w:rFonts w:ascii="Arial" w:hAnsi="Arial" w:cs="Arial"/>
        </w:rPr>
      </w:pPr>
      <w:r w:rsidRPr="00AE57A0">
        <w:rPr>
          <w:rFonts w:ascii="Arial" w:hAnsi="Arial" w:cs="Arial"/>
        </w:rPr>
        <w:t>tel.: …………………., email: …………………………………</w:t>
      </w:r>
    </w:p>
    <w:p w14:paraId="46D09488" w14:textId="77777777" w:rsidR="00146E42" w:rsidRPr="00AE57A0" w:rsidRDefault="00146E42" w:rsidP="00146E42">
      <w:pPr>
        <w:pStyle w:val="Akapitzlist1"/>
        <w:numPr>
          <w:ilvl w:val="0"/>
          <w:numId w:val="23"/>
        </w:numPr>
        <w:spacing w:line="100" w:lineRule="atLeast"/>
        <w:ind w:left="426" w:hanging="426"/>
        <w:rPr>
          <w:rFonts w:ascii="Arial" w:eastAsia="Arial" w:hAnsi="Arial" w:cs="Arial"/>
        </w:rPr>
      </w:pPr>
      <w:r w:rsidRPr="00AE57A0">
        <w:rPr>
          <w:rFonts w:ascii="Arial" w:eastAsia="Arial" w:hAnsi="Arial" w:cs="Arial"/>
          <w:spacing w:val="1"/>
        </w:rPr>
        <w:t xml:space="preserve">Integralną część niniejszej Umowy stanowią następujące załączniki: </w:t>
      </w:r>
    </w:p>
    <w:p w14:paraId="4ADEF368" w14:textId="77777777" w:rsidR="00146E42" w:rsidRPr="00AE57A0" w:rsidRDefault="00146E42" w:rsidP="00146E42">
      <w:pPr>
        <w:pStyle w:val="Akapitzlist1"/>
        <w:numPr>
          <w:ilvl w:val="0"/>
          <w:numId w:val="24"/>
        </w:numPr>
        <w:spacing w:line="100" w:lineRule="atLeast"/>
        <w:ind w:left="851" w:hanging="425"/>
        <w:rPr>
          <w:rFonts w:ascii="Arial" w:eastAsia="Arial" w:hAnsi="Arial" w:cs="Arial"/>
        </w:rPr>
      </w:pPr>
      <w:r w:rsidRPr="00AE57A0">
        <w:rPr>
          <w:rFonts w:ascii="Arial" w:eastAsia="Arial" w:hAnsi="Arial" w:cs="Arial"/>
        </w:rPr>
        <w:t>Załącznik nr 1 - Opis Przedmiotu Zamówienia,</w:t>
      </w:r>
    </w:p>
    <w:p w14:paraId="662CB9FD" w14:textId="77777777" w:rsidR="00146E42" w:rsidRPr="00AE57A0" w:rsidRDefault="00146E42" w:rsidP="00146E42">
      <w:pPr>
        <w:pStyle w:val="Akapitzlist1"/>
        <w:numPr>
          <w:ilvl w:val="0"/>
          <w:numId w:val="24"/>
        </w:numPr>
        <w:spacing w:line="100" w:lineRule="atLeast"/>
        <w:ind w:left="851" w:hanging="425"/>
        <w:rPr>
          <w:rFonts w:ascii="Arial" w:hAnsi="Arial" w:cs="Arial"/>
        </w:rPr>
      </w:pPr>
      <w:r w:rsidRPr="00AE57A0">
        <w:rPr>
          <w:rFonts w:ascii="Arial" w:eastAsia="Arial" w:hAnsi="Arial" w:cs="Arial"/>
        </w:rPr>
        <w:t xml:space="preserve">Załącznik nr 2 – Formularz Ofertowy </w:t>
      </w:r>
      <w:r w:rsidRPr="00AE57A0">
        <w:rPr>
          <w:rFonts w:ascii="Arial" w:hAnsi="Arial" w:cs="Arial"/>
        </w:rPr>
        <w:t>Wykonawc</w:t>
      </w:r>
      <w:r w:rsidRPr="00AE57A0">
        <w:rPr>
          <w:rFonts w:ascii="Arial" w:eastAsia="Arial" w:hAnsi="Arial" w:cs="Arial"/>
        </w:rPr>
        <w:t>y,</w:t>
      </w:r>
    </w:p>
    <w:p w14:paraId="4CD95477" w14:textId="0B890F3D" w:rsidR="000553A8" w:rsidRPr="00AE57A0" w:rsidRDefault="000553A8" w:rsidP="00146E42">
      <w:pPr>
        <w:pStyle w:val="Akapitzlist1"/>
        <w:numPr>
          <w:ilvl w:val="0"/>
          <w:numId w:val="24"/>
        </w:numPr>
        <w:spacing w:line="100" w:lineRule="atLeast"/>
        <w:ind w:left="851" w:hanging="425"/>
        <w:rPr>
          <w:rFonts w:ascii="Arial" w:hAnsi="Arial" w:cs="Arial"/>
        </w:rPr>
      </w:pPr>
      <w:r w:rsidRPr="00AE57A0">
        <w:rPr>
          <w:rFonts w:ascii="Arial" w:eastAsia="Arial" w:hAnsi="Arial" w:cs="Arial"/>
        </w:rPr>
        <w:t xml:space="preserve">Załącznik nr 3 – </w:t>
      </w:r>
      <w:r w:rsidR="0072454D" w:rsidRPr="00AE57A0">
        <w:rPr>
          <w:rFonts w:ascii="Arial" w:eastAsia="Arial" w:hAnsi="Arial" w:cs="Arial"/>
        </w:rPr>
        <w:t>Dziennik zajęć</w:t>
      </w:r>
      <w:r w:rsidR="00FD1E67" w:rsidRPr="00AE57A0">
        <w:rPr>
          <w:rFonts w:ascii="Arial" w:eastAsia="Arial" w:hAnsi="Arial" w:cs="Arial"/>
        </w:rPr>
        <w:t>,</w:t>
      </w:r>
    </w:p>
    <w:p w14:paraId="5CE81D9D" w14:textId="2DF3F3D6" w:rsidR="00146E42" w:rsidRPr="00AE57A0" w:rsidRDefault="00146E42" w:rsidP="00146E42">
      <w:pPr>
        <w:pStyle w:val="Akapitzlist1"/>
        <w:numPr>
          <w:ilvl w:val="0"/>
          <w:numId w:val="24"/>
        </w:numPr>
        <w:spacing w:line="100" w:lineRule="atLeast"/>
        <w:ind w:left="851" w:hanging="425"/>
        <w:rPr>
          <w:rFonts w:ascii="Arial" w:hAnsi="Arial" w:cs="Arial"/>
        </w:rPr>
      </w:pPr>
      <w:r w:rsidRPr="00AE57A0">
        <w:rPr>
          <w:rFonts w:ascii="Arial" w:eastAsia="Arial" w:hAnsi="Arial" w:cs="Arial"/>
        </w:rPr>
        <w:t xml:space="preserve">Załącznik nr </w:t>
      </w:r>
      <w:r w:rsidR="000553A8" w:rsidRPr="00AE57A0">
        <w:rPr>
          <w:rFonts w:ascii="Arial" w:eastAsia="Arial" w:hAnsi="Arial" w:cs="Arial"/>
        </w:rPr>
        <w:t>4</w:t>
      </w:r>
      <w:r w:rsidRPr="00AE57A0">
        <w:rPr>
          <w:rFonts w:ascii="Arial" w:eastAsia="Arial" w:hAnsi="Arial" w:cs="Arial"/>
        </w:rPr>
        <w:t xml:space="preserve"> - Protokół Odbioru (wzór),</w:t>
      </w:r>
    </w:p>
    <w:p w14:paraId="026ECB2C" w14:textId="0FFB3AB7" w:rsidR="003F6B1C" w:rsidRPr="00AE57A0" w:rsidRDefault="003F6B1C" w:rsidP="00146E42">
      <w:pPr>
        <w:pStyle w:val="Akapitzlist1"/>
        <w:numPr>
          <w:ilvl w:val="0"/>
          <w:numId w:val="24"/>
        </w:numPr>
        <w:spacing w:line="100" w:lineRule="atLeast"/>
        <w:ind w:left="851" w:hanging="425"/>
        <w:rPr>
          <w:rFonts w:ascii="Arial" w:hAnsi="Arial" w:cs="Arial"/>
        </w:rPr>
      </w:pPr>
      <w:r w:rsidRPr="00AE57A0">
        <w:rPr>
          <w:rFonts w:ascii="Arial" w:eastAsia="Arial" w:hAnsi="Arial" w:cs="Arial"/>
        </w:rPr>
        <w:t>Załącznik nr 5 – Oświadczenie</w:t>
      </w:r>
      <w:r w:rsidR="00F84EBC" w:rsidRPr="00AE57A0">
        <w:rPr>
          <w:rFonts w:ascii="Arial" w:eastAsia="Arial" w:hAnsi="Arial" w:cs="Arial"/>
        </w:rPr>
        <w:t>, że wykonanie przedmiotu umowy nie narusza praw autorskich</w:t>
      </w:r>
      <w:r w:rsidR="00EA4B55" w:rsidRPr="00AE57A0">
        <w:rPr>
          <w:rFonts w:ascii="Arial" w:eastAsia="Arial" w:hAnsi="Arial" w:cs="Arial"/>
        </w:rPr>
        <w:t xml:space="preserve"> osób trzecich,</w:t>
      </w:r>
    </w:p>
    <w:p w14:paraId="4FC4EFCB" w14:textId="72CF7F01" w:rsidR="00146E42" w:rsidRPr="00AE57A0" w:rsidRDefault="000553A8" w:rsidP="00146E42">
      <w:pPr>
        <w:pStyle w:val="Akapitzlist1"/>
        <w:numPr>
          <w:ilvl w:val="0"/>
          <w:numId w:val="24"/>
        </w:numPr>
        <w:spacing w:line="100" w:lineRule="atLeast"/>
        <w:ind w:left="851" w:hanging="425"/>
        <w:rPr>
          <w:rFonts w:ascii="Arial" w:hAnsi="Arial" w:cs="Arial"/>
        </w:rPr>
      </w:pPr>
      <w:r w:rsidRPr="00AE57A0">
        <w:rPr>
          <w:rFonts w:ascii="Arial" w:eastAsia="Arial" w:hAnsi="Arial" w:cs="Arial"/>
        </w:rPr>
        <w:t>Klauzula RODO.</w:t>
      </w:r>
    </w:p>
    <w:p w14:paraId="51301DD4" w14:textId="77777777" w:rsidR="00146E42" w:rsidRPr="00AE57A0" w:rsidRDefault="00146E42" w:rsidP="00146E42">
      <w:pPr>
        <w:pStyle w:val="Akapitzlist1"/>
        <w:numPr>
          <w:ilvl w:val="0"/>
          <w:numId w:val="23"/>
        </w:numPr>
        <w:tabs>
          <w:tab w:val="left" w:pos="426"/>
        </w:tabs>
        <w:spacing w:line="100" w:lineRule="atLeast"/>
        <w:ind w:left="426" w:hanging="426"/>
        <w:rPr>
          <w:rFonts w:ascii="Arial" w:hAnsi="Arial" w:cs="Arial"/>
        </w:rPr>
      </w:pPr>
      <w:r w:rsidRPr="00AE57A0">
        <w:rPr>
          <w:rFonts w:ascii="Arial" w:hAnsi="Arial" w:cs="Arial"/>
        </w:rPr>
        <w:t>Umowę sporządzono w dwóch jednobrzmiących egzemplarzach – po jednym egzemplarzu dla każdej ze stron.</w:t>
      </w:r>
    </w:p>
    <w:p w14:paraId="3DF53B1D" w14:textId="77777777" w:rsidR="00146E42" w:rsidRPr="00C11ADF" w:rsidRDefault="00146E42" w:rsidP="00146E42">
      <w:pPr>
        <w:pStyle w:val="Akapitzlist1"/>
        <w:numPr>
          <w:ilvl w:val="0"/>
          <w:numId w:val="23"/>
        </w:numPr>
        <w:tabs>
          <w:tab w:val="left" w:pos="426"/>
        </w:tabs>
        <w:spacing w:line="100" w:lineRule="atLeast"/>
        <w:ind w:left="426" w:hanging="426"/>
        <w:rPr>
          <w:rFonts w:ascii="Arial" w:hAnsi="Arial" w:cs="Arial"/>
          <w:color w:val="EE0000"/>
        </w:rPr>
      </w:pPr>
      <w:r w:rsidRPr="00AE57A0">
        <w:rPr>
          <w:rFonts w:ascii="Arial" w:hAnsi="Arial" w:cs="Arial"/>
        </w:rPr>
        <w:t>Umowa wchodzi w życie z dniem podpisania</w:t>
      </w:r>
      <w:r w:rsidRPr="00C11ADF">
        <w:rPr>
          <w:rFonts w:ascii="Arial" w:hAnsi="Arial" w:cs="Arial"/>
          <w:color w:val="EE0000"/>
        </w:rPr>
        <w:t>.</w:t>
      </w:r>
    </w:p>
    <w:p w14:paraId="03E98CFF" w14:textId="77777777" w:rsidR="00146E42" w:rsidRPr="00C11ADF" w:rsidRDefault="00146E42" w:rsidP="00146E42">
      <w:pPr>
        <w:spacing w:after="0" w:line="100" w:lineRule="atLeast"/>
        <w:jc w:val="both"/>
        <w:rPr>
          <w:rFonts w:ascii="Arial" w:hAnsi="Arial" w:cs="Arial"/>
          <w:color w:val="EE0000"/>
        </w:rPr>
      </w:pPr>
    </w:p>
    <w:p w14:paraId="5AC9C291" w14:textId="77777777" w:rsidR="00BF71E0" w:rsidRPr="00C11ADF" w:rsidRDefault="00BF71E0" w:rsidP="00146E42">
      <w:pPr>
        <w:spacing w:after="0" w:line="100" w:lineRule="atLeast"/>
        <w:jc w:val="both"/>
        <w:rPr>
          <w:rFonts w:ascii="Arial" w:hAnsi="Arial" w:cs="Arial"/>
          <w:color w:val="EE0000"/>
        </w:rPr>
      </w:pPr>
    </w:p>
    <w:p w14:paraId="00379EFE" w14:textId="77777777" w:rsidR="00146E42" w:rsidRPr="00C11ADF" w:rsidRDefault="00146E42" w:rsidP="00146E42">
      <w:pPr>
        <w:spacing w:after="0" w:line="100" w:lineRule="atLeast"/>
        <w:jc w:val="both"/>
        <w:rPr>
          <w:rFonts w:ascii="Arial" w:hAnsi="Arial" w:cs="Arial"/>
          <w:color w:val="EE0000"/>
        </w:rPr>
      </w:pPr>
    </w:p>
    <w:p w14:paraId="70DB2B52" w14:textId="77777777" w:rsidR="00146E42" w:rsidRPr="00AE57A0" w:rsidRDefault="00146E42" w:rsidP="00146E42">
      <w:pPr>
        <w:spacing w:after="0" w:line="100" w:lineRule="atLeast"/>
        <w:jc w:val="both"/>
        <w:rPr>
          <w:rFonts w:ascii="Arial" w:hAnsi="Arial" w:cs="Arial"/>
        </w:rPr>
      </w:pPr>
      <w:r w:rsidRPr="00AE57A0">
        <w:rPr>
          <w:rFonts w:ascii="Arial" w:hAnsi="Arial" w:cs="Arial"/>
        </w:rPr>
        <w:t>ZAMAWIAJĄCY:</w:t>
      </w:r>
      <w:r w:rsidRPr="00AE57A0">
        <w:rPr>
          <w:rFonts w:ascii="Arial" w:hAnsi="Arial" w:cs="Arial"/>
        </w:rPr>
        <w:tab/>
      </w:r>
      <w:r w:rsidRPr="00AE57A0">
        <w:rPr>
          <w:rFonts w:ascii="Arial" w:hAnsi="Arial" w:cs="Arial"/>
        </w:rPr>
        <w:tab/>
      </w:r>
      <w:r w:rsidRPr="00AE57A0">
        <w:rPr>
          <w:rFonts w:ascii="Arial" w:hAnsi="Arial" w:cs="Arial"/>
        </w:rPr>
        <w:tab/>
      </w:r>
      <w:r w:rsidRPr="00AE57A0">
        <w:rPr>
          <w:rFonts w:ascii="Arial" w:hAnsi="Arial" w:cs="Arial"/>
        </w:rPr>
        <w:tab/>
      </w:r>
      <w:r w:rsidRPr="00AE57A0">
        <w:rPr>
          <w:rFonts w:ascii="Arial" w:hAnsi="Arial" w:cs="Arial"/>
        </w:rPr>
        <w:tab/>
        <w:t>WYKONAWCA:</w:t>
      </w:r>
    </w:p>
    <w:p w14:paraId="73C067A5" w14:textId="77777777" w:rsidR="00146E42" w:rsidRPr="00AE57A0" w:rsidRDefault="00146E42" w:rsidP="00146E42">
      <w:pPr>
        <w:spacing w:after="0" w:line="100" w:lineRule="atLeast"/>
        <w:jc w:val="both"/>
        <w:rPr>
          <w:rFonts w:ascii="Arial" w:hAnsi="Arial" w:cs="Arial"/>
        </w:rPr>
      </w:pPr>
    </w:p>
    <w:p w14:paraId="280056B7" w14:textId="10D87AFA" w:rsidR="000D1F4A" w:rsidRPr="00AE57A0" w:rsidRDefault="00146E42" w:rsidP="00146E42">
      <w:pPr>
        <w:spacing w:after="0" w:line="100" w:lineRule="atLeast"/>
        <w:jc w:val="both"/>
      </w:pPr>
      <w:r w:rsidRPr="00AE57A0">
        <w:rPr>
          <w:rFonts w:ascii="Arial" w:hAnsi="Arial" w:cs="Arial"/>
        </w:rPr>
        <w:t xml:space="preserve">………………………………………… </w:t>
      </w:r>
      <w:r w:rsidRPr="00AE57A0">
        <w:rPr>
          <w:rFonts w:ascii="Arial" w:hAnsi="Arial" w:cs="Arial"/>
        </w:rPr>
        <w:tab/>
      </w:r>
      <w:r w:rsidRPr="00AE57A0">
        <w:rPr>
          <w:rFonts w:ascii="Arial" w:hAnsi="Arial" w:cs="Arial"/>
        </w:rPr>
        <w:tab/>
        <w:t>………………………………………</w:t>
      </w:r>
    </w:p>
    <w:p w14:paraId="49EC45CB" w14:textId="5BC2FC32" w:rsidR="00A80691" w:rsidRPr="00AE57A0" w:rsidRDefault="00A80691" w:rsidP="00146E42">
      <w:pPr>
        <w:spacing w:after="0" w:line="100" w:lineRule="atLeast"/>
        <w:jc w:val="both"/>
        <w:rPr>
          <w:rFonts w:ascii="Arial" w:hAnsi="Arial" w:cs="Arial"/>
          <w:sz w:val="18"/>
          <w:szCs w:val="18"/>
        </w:rPr>
      </w:pPr>
    </w:p>
    <w:p w14:paraId="6CC67472" w14:textId="2A00441E" w:rsidR="00146E42" w:rsidRPr="00AE57A0" w:rsidRDefault="00146E42" w:rsidP="00146E42">
      <w:pPr>
        <w:spacing w:after="0" w:line="100" w:lineRule="atLeast"/>
        <w:jc w:val="both"/>
        <w:rPr>
          <w:rFonts w:ascii="Arial" w:hAnsi="Arial" w:cs="Arial"/>
          <w:sz w:val="18"/>
          <w:szCs w:val="18"/>
        </w:rPr>
      </w:pPr>
      <w:r w:rsidRPr="00AE57A0">
        <w:rPr>
          <w:rFonts w:ascii="Arial" w:hAnsi="Arial" w:cs="Arial"/>
          <w:sz w:val="18"/>
          <w:szCs w:val="18"/>
        </w:rPr>
        <w:t>Płatność umowy:</w:t>
      </w:r>
    </w:p>
    <w:p w14:paraId="146E26E3" w14:textId="35F3199B" w:rsidR="00146E42" w:rsidRPr="00AE57A0" w:rsidRDefault="00146E42" w:rsidP="00146E42">
      <w:pPr>
        <w:spacing w:after="0" w:line="100" w:lineRule="atLeast"/>
        <w:jc w:val="both"/>
        <w:rPr>
          <w:rFonts w:ascii="Arial" w:hAnsi="Arial" w:cs="Arial"/>
          <w:sz w:val="18"/>
          <w:szCs w:val="18"/>
        </w:rPr>
      </w:pPr>
      <w:r w:rsidRPr="00AE57A0">
        <w:rPr>
          <w:rFonts w:ascii="Arial" w:hAnsi="Arial" w:cs="Arial"/>
          <w:sz w:val="18"/>
          <w:szCs w:val="18"/>
        </w:rPr>
        <w:t>Dział 853, rozdział 85395</w:t>
      </w:r>
      <w:r w:rsidR="00A80691" w:rsidRPr="00AE57A0">
        <w:rPr>
          <w:rFonts w:ascii="Arial" w:hAnsi="Arial" w:cs="Arial"/>
          <w:sz w:val="18"/>
          <w:szCs w:val="18"/>
        </w:rPr>
        <w:t>: § 4307: ………………</w:t>
      </w:r>
      <w:r w:rsidRPr="00AE57A0">
        <w:rPr>
          <w:rFonts w:ascii="Arial" w:hAnsi="Arial" w:cs="Arial"/>
          <w:sz w:val="18"/>
          <w:szCs w:val="18"/>
        </w:rPr>
        <w:t xml:space="preserve"> § 4</w:t>
      </w:r>
      <w:r w:rsidR="00D93542" w:rsidRPr="00AE57A0">
        <w:rPr>
          <w:rFonts w:ascii="Arial" w:hAnsi="Arial" w:cs="Arial"/>
          <w:sz w:val="18"/>
          <w:szCs w:val="18"/>
        </w:rPr>
        <w:t>70</w:t>
      </w:r>
      <w:r w:rsidRPr="00AE57A0">
        <w:rPr>
          <w:rFonts w:ascii="Arial" w:hAnsi="Arial" w:cs="Arial"/>
          <w:sz w:val="18"/>
          <w:szCs w:val="18"/>
        </w:rPr>
        <w:t xml:space="preserve">7: ………………. </w:t>
      </w:r>
      <w:r w:rsidR="002D29F0" w:rsidRPr="00AE57A0">
        <w:rPr>
          <w:rFonts w:ascii="Arial" w:hAnsi="Arial" w:cs="Arial"/>
          <w:sz w:val="18"/>
          <w:szCs w:val="18"/>
        </w:rPr>
        <w:t>z</w:t>
      </w:r>
      <w:r w:rsidRPr="00AE57A0">
        <w:rPr>
          <w:rFonts w:ascii="Arial" w:hAnsi="Arial" w:cs="Arial"/>
          <w:sz w:val="18"/>
          <w:szCs w:val="18"/>
        </w:rPr>
        <w:t>ł</w:t>
      </w:r>
      <w:r w:rsidR="00D93542" w:rsidRPr="00AE57A0">
        <w:rPr>
          <w:rFonts w:ascii="Arial" w:hAnsi="Arial" w:cs="Arial"/>
          <w:sz w:val="18"/>
          <w:szCs w:val="18"/>
        </w:rPr>
        <w:t>.</w:t>
      </w:r>
    </w:p>
    <w:p w14:paraId="5A69896E" w14:textId="4C0F26CA" w:rsidR="00B16175" w:rsidRPr="00A80691" w:rsidRDefault="00146E42" w:rsidP="006D4246">
      <w:pPr>
        <w:spacing w:after="0" w:line="100" w:lineRule="atLeast"/>
        <w:jc w:val="both"/>
        <w:rPr>
          <w:rFonts w:ascii="Arial" w:hAnsi="Arial" w:cs="Arial"/>
        </w:rPr>
      </w:pPr>
      <w:r w:rsidRPr="00A80691">
        <w:rPr>
          <w:rFonts w:ascii="Arial" w:hAnsi="Arial" w:cs="Arial"/>
          <w:sz w:val="18"/>
          <w:szCs w:val="18"/>
        </w:rPr>
        <w:t>Projekt: „</w:t>
      </w:r>
      <w:r w:rsidR="006D4246" w:rsidRPr="00A80691">
        <w:rPr>
          <w:rFonts w:ascii="Arial" w:hAnsi="Arial" w:cs="Arial"/>
          <w:sz w:val="18"/>
          <w:szCs w:val="18"/>
        </w:rPr>
        <w:t>Kreatywne przedszkolaki w Gorzowie”</w:t>
      </w:r>
    </w:p>
    <w:sectPr w:rsidR="00B16175" w:rsidRPr="00A8069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FE0AC" w14:textId="77777777" w:rsidR="00803819" w:rsidRDefault="00803819" w:rsidP="00023B49">
      <w:pPr>
        <w:spacing w:after="0" w:line="240" w:lineRule="auto"/>
      </w:pPr>
      <w:r>
        <w:separator/>
      </w:r>
    </w:p>
  </w:endnote>
  <w:endnote w:type="continuationSeparator" w:id="0">
    <w:p w14:paraId="292199E1" w14:textId="77777777" w:rsidR="00803819" w:rsidRDefault="00803819" w:rsidP="00023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182">
    <w:charset w:val="00"/>
    <w:family w:val="auto"/>
    <w:pitch w:val="variable"/>
  </w:font>
  <w:font w:name="Tahoma">
    <w:panose1 w:val="020B0604030504040204"/>
    <w:charset w:val="EE"/>
    <w:family w:val="swiss"/>
    <w:pitch w:val="variable"/>
    <w:sig w:usb0="E1002EFF" w:usb1="C000605B" w:usb2="00000029" w:usb3="00000000" w:csb0="000101FF" w:csb1="00000000"/>
  </w:font>
  <w:font w:name="F">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7244465"/>
      <w:docPartObj>
        <w:docPartGallery w:val="Page Numbers (Bottom of Page)"/>
        <w:docPartUnique/>
      </w:docPartObj>
    </w:sdtPr>
    <w:sdtContent>
      <w:p w14:paraId="0A62363C" w14:textId="0D466709" w:rsidR="00581FC2" w:rsidRDefault="00581FC2">
        <w:pPr>
          <w:pStyle w:val="Stopka"/>
          <w:jc w:val="right"/>
        </w:pPr>
        <w:r>
          <w:fldChar w:fldCharType="begin"/>
        </w:r>
        <w:r>
          <w:instrText>PAGE   \* MERGEFORMAT</w:instrText>
        </w:r>
        <w:r>
          <w:fldChar w:fldCharType="separate"/>
        </w:r>
        <w:r w:rsidR="00CC05B2">
          <w:rPr>
            <w:noProof/>
          </w:rPr>
          <w:t>10</w:t>
        </w:r>
        <w:r>
          <w:fldChar w:fldCharType="end"/>
        </w:r>
      </w:p>
    </w:sdtContent>
  </w:sdt>
  <w:p w14:paraId="64D11C9D" w14:textId="77777777" w:rsidR="00581FC2" w:rsidRDefault="00581F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13800" w14:textId="77777777" w:rsidR="00803819" w:rsidRDefault="00803819" w:rsidP="00023B49">
      <w:pPr>
        <w:spacing w:after="0" w:line="240" w:lineRule="auto"/>
      </w:pPr>
      <w:r>
        <w:separator/>
      </w:r>
    </w:p>
  </w:footnote>
  <w:footnote w:type="continuationSeparator" w:id="0">
    <w:p w14:paraId="54748A1A" w14:textId="77777777" w:rsidR="00803819" w:rsidRDefault="00803819" w:rsidP="00023B49">
      <w:pPr>
        <w:spacing w:after="0" w:line="240" w:lineRule="auto"/>
      </w:pPr>
      <w:r>
        <w:continuationSeparator/>
      </w:r>
    </w:p>
  </w:footnote>
  <w:footnote w:id="1">
    <w:p w14:paraId="3CFE06A0" w14:textId="77777777" w:rsidR="00F8013D" w:rsidRPr="001D65CE" w:rsidRDefault="00F8013D" w:rsidP="00F8013D">
      <w:pPr>
        <w:pStyle w:val="Tekstprzypisudolnego"/>
        <w:ind w:left="142" w:hanging="142"/>
        <w:rPr>
          <w:rFonts w:ascii="Arial" w:hAnsi="Arial" w:cs="Arial"/>
          <w:sz w:val="16"/>
          <w:szCs w:val="16"/>
        </w:rPr>
      </w:pPr>
      <w:r w:rsidRPr="001D65CE">
        <w:rPr>
          <w:rStyle w:val="Odwoanieprzypisudolnego"/>
          <w:rFonts w:ascii="Arial" w:eastAsiaTheme="majorEastAsia" w:hAnsi="Arial" w:cs="Arial"/>
          <w:sz w:val="16"/>
          <w:szCs w:val="16"/>
        </w:rPr>
        <w:footnoteRef/>
      </w:r>
      <w:r w:rsidRPr="001D65CE">
        <w:rPr>
          <w:rFonts w:ascii="Arial" w:hAnsi="Arial" w:cs="Arial"/>
          <w:sz w:val="16"/>
          <w:szCs w:val="16"/>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2">
    <w:p w14:paraId="7850F0CD" w14:textId="77777777" w:rsidR="00F8013D" w:rsidRPr="001D65CE" w:rsidRDefault="00F8013D" w:rsidP="00F8013D">
      <w:pPr>
        <w:pStyle w:val="Tekstprzypisudolnego"/>
        <w:ind w:left="142" w:hanging="142"/>
        <w:rPr>
          <w:rFonts w:ascii="Arial" w:hAnsi="Arial" w:cs="Arial"/>
          <w:sz w:val="16"/>
          <w:szCs w:val="16"/>
        </w:rPr>
      </w:pPr>
      <w:r w:rsidRPr="001D65CE">
        <w:rPr>
          <w:rStyle w:val="Odwoanieprzypisudolnego"/>
          <w:rFonts w:ascii="Arial" w:eastAsiaTheme="majorEastAsia" w:hAnsi="Arial" w:cs="Arial"/>
          <w:sz w:val="16"/>
          <w:szCs w:val="16"/>
        </w:rPr>
        <w:footnoteRef/>
      </w:r>
      <w:r w:rsidRPr="001D65CE">
        <w:rPr>
          <w:rFonts w:ascii="Arial" w:hAnsi="Arial" w:cs="Arial"/>
          <w:sz w:val="16"/>
          <w:szCs w:val="16"/>
        </w:rPr>
        <w:t xml:space="preserve"> Ustawa z dnia 28 kwietnia 2022 r o zasadach realizacji zadań finansowanych ze środków europejskich w perspektywie finansowej 2021-2027 (Dz.U. 2022 poz. 1079), zwana dalej „ustawą wdrożeniową”.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F114E" w14:textId="632651F1" w:rsidR="00023B49" w:rsidRDefault="00023B49">
    <w:pPr>
      <w:pStyle w:val="Nagwek"/>
    </w:pPr>
    <w:r w:rsidRPr="00140444">
      <w:rPr>
        <w:noProof/>
        <w:lang w:eastAsia="pl-PL"/>
      </w:rPr>
      <w:drawing>
        <wp:inline distT="0" distB="0" distL="0" distR="0" wp14:anchorId="502278C5" wp14:editId="557FFED3">
          <wp:extent cx="5438775" cy="676275"/>
          <wp:effectExtent l="0" t="0" r="0" b="0"/>
          <wp:docPr id="16763088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8775"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3A01C6"/>
    <w:name w:val="WW8Num1"/>
    <w:lvl w:ilvl="0">
      <w:start w:val="1"/>
      <w:numFmt w:val="decimal"/>
      <w:lvlText w:val="%1."/>
      <w:lvlJc w:val="left"/>
      <w:pPr>
        <w:tabs>
          <w:tab w:val="num" w:pos="0"/>
        </w:tabs>
        <w:ind w:left="720" w:hanging="360"/>
      </w:pPr>
      <w:rPr>
        <w:rFonts w:ascii="Arial" w:eastAsia="Times New Roman" w:hAnsi="Arial" w:cs="Arial"/>
        <w:b w:val="0"/>
        <w:color w:val="000000" w:themeColor="text1"/>
      </w:rPr>
    </w:lvl>
    <w:lvl w:ilvl="1">
      <w:start w:val="1"/>
      <w:numFmt w:val="decimal"/>
      <w:lvlText w:val="%2)"/>
      <w:lvlJc w:val="left"/>
      <w:pPr>
        <w:tabs>
          <w:tab w:val="num" w:pos="0"/>
        </w:tabs>
        <w:ind w:left="1440" w:hanging="360"/>
      </w:pPr>
      <w:rPr>
        <w:rFonts w:cs="Aria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86C0FB1C"/>
    <w:name w:val="WW8Num2"/>
    <w:lvl w:ilvl="0">
      <w:start w:val="1"/>
      <w:numFmt w:val="decimal"/>
      <w:lvlText w:val="%1."/>
      <w:lvlJc w:val="left"/>
      <w:pPr>
        <w:tabs>
          <w:tab w:val="num" w:pos="0"/>
        </w:tabs>
        <w:ind w:left="720" w:hanging="360"/>
      </w:pPr>
      <w:rPr>
        <w:color w:val="auto"/>
        <w:lang w:val="de-DE"/>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15:restartNumberingAfterBreak="0">
    <w:nsid w:val="00000003"/>
    <w:multiLevelType w:val="multilevel"/>
    <w:tmpl w:val="56A20CD4"/>
    <w:name w:val="WW8Num3"/>
    <w:lvl w:ilvl="0">
      <w:start w:val="1"/>
      <w:numFmt w:val="decimal"/>
      <w:lvlText w:val="%1."/>
      <w:lvlJc w:val="left"/>
      <w:pPr>
        <w:tabs>
          <w:tab w:val="num" w:pos="0"/>
        </w:tabs>
        <w:ind w:left="720" w:hanging="360"/>
      </w:pPr>
      <w:rPr>
        <w:rFonts w:ascii="Arial" w:hAnsi="Arial" w:cs="Arial"/>
        <w:color w:val="auto"/>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86" w:hanging="360"/>
      </w:pPr>
      <w:rPr>
        <w:rFonts w:cs="Arial"/>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 w15:restartNumberingAfterBreak="0">
    <w:nsid w:val="00000005"/>
    <w:multiLevelType w:val="multilevel"/>
    <w:tmpl w:val="AEBA88CC"/>
    <w:name w:val="WW8Num5"/>
    <w:lvl w:ilvl="0">
      <w:start w:val="1"/>
      <w:numFmt w:val="decimal"/>
      <w:lvlText w:val="%1."/>
      <w:lvlJc w:val="left"/>
      <w:pPr>
        <w:tabs>
          <w:tab w:val="num" w:pos="0"/>
        </w:tabs>
        <w:ind w:left="720" w:hanging="360"/>
      </w:pPr>
      <w:rPr>
        <w:color w:val="000000" w:themeColor="text1"/>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6" w15:restartNumberingAfterBreak="0">
    <w:nsid w:val="00000008"/>
    <w:multiLevelType w:val="multilevel"/>
    <w:tmpl w:val="68922CDE"/>
    <w:name w:val="WW8Num8"/>
    <w:lvl w:ilvl="0">
      <w:start w:val="1"/>
      <w:numFmt w:val="decimal"/>
      <w:lvlText w:val="%1)"/>
      <w:lvlJc w:val="left"/>
      <w:pPr>
        <w:tabs>
          <w:tab w:val="num" w:pos="0"/>
        </w:tabs>
        <w:ind w:left="720" w:hanging="360"/>
      </w:pPr>
      <w:rPr>
        <w:rFonts w:cs="Arial"/>
        <w:color w:val="000000" w:themeColor="text1"/>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9"/>
    <w:multiLevelType w:val="multilevel"/>
    <w:tmpl w:val="4D3AF75A"/>
    <w:name w:val="WW8Num9"/>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B"/>
    <w:multiLevelType w:val="multilevel"/>
    <w:tmpl w:val="580A0792"/>
    <w:name w:val="WW8Num11"/>
    <w:lvl w:ilvl="0">
      <w:start w:val="1"/>
      <w:numFmt w:val="decimal"/>
      <w:lvlText w:val="%1)"/>
      <w:lvlJc w:val="left"/>
      <w:pPr>
        <w:tabs>
          <w:tab w:val="num" w:pos="0"/>
        </w:tabs>
        <w:ind w:left="1004" w:hanging="360"/>
      </w:pPr>
      <w:rPr>
        <w:rFonts w:ascii="Arial" w:hAnsi="Arial" w:cs="Arial"/>
        <w:b w:val="0"/>
        <w:color w:val="auto"/>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0" w15:restartNumberingAfterBreak="0">
    <w:nsid w:val="0000000C"/>
    <w:multiLevelType w:val="multilevel"/>
    <w:tmpl w:val="8C9CE2F4"/>
    <w:name w:val="WW8Num12"/>
    <w:lvl w:ilvl="0">
      <w:start w:val="1"/>
      <w:numFmt w:val="decimal"/>
      <w:lvlText w:val="%1)"/>
      <w:lvlJc w:val="left"/>
      <w:pPr>
        <w:tabs>
          <w:tab w:val="num" w:pos="0"/>
        </w:tabs>
        <w:ind w:left="1440" w:hanging="360"/>
      </w:pPr>
      <w:rPr>
        <w:rFonts w:ascii="Arial" w:hAnsi="Arial" w:cs="Arial"/>
        <w:color w:val="000000" w:themeColor="text1"/>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1" w15:restartNumberingAfterBreak="0">
    <w:nsid w:val="0000000D"/>
    <w:multiLevelType w:val="multilevel"/>
    <w:tmpl w:val="A164003E"/>
    <w:name w:val="WW8Num13"/>
    <w:lvl w:ilvl="0">
      <w:start w:val="1"/>
      <w:numFmt w:val="decimal"/>
      <w:lvlText w:val="%1."/>
      <w:lvlJc w:val="left"/>
      <w:pPr>
        <w:tabs>
          <w:tab w:val="num" w:pos="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15:restartNumberingAfterBreak="0">
    <w:nsid w:val="00000011"/>
    <w:multiLevelType w:val="multilevel"/>
    <w:tmpl w:val="005C4560"/>
    <w:name w:val="WW8Num17"/>
    <w:lvl w:ilvl="0">
      <w:start w:val="2"/>
      <w:numFmt w:val="decimal"/>
      <w:lvlText w:val="%1."/>
      <w:lvlJc w:val="left"/>
      <w:pPr>
        <w:tabs>
          <w:tab w:val="num" w:pos="720"/>
        </w:tabs>
        <w:ind w:left="720" w:hanging="360"/>
      </w:pPr>
      <w:rPr>
        <w:rFonts w:ascii="Arial" w:hAnsi="Arial" w:cs="Arial"/>
        <w:b w:val="0"/>
      </w:rPr>
    </w:lvl>
    <w:lvl w:ilvl="1">
      <w:start w:val="1"/>
      <w:numFmt w:val="decimal"/>
      <w:lvlText w:val="%2."/>
      <w:lvlJc w:val="left"/>
      <w:pPr>
        <w:tabs>
          <w:tab w:val="num" w:pos="1080"/>
        </w:tabs>
        <w:ind w:left="1080" w:hanging="360"/>
      </w:pPr>
      <w:rPr>
        <w:b w:val="0"/>
        <w:bCs w:val="0"/>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4" w15:restartNumberingAfterBreak="0">
    <w:nsid w:val="00000012"/>
    <w:multiLevelType w:val="multilevel"/>
    <w:tmpl w:val="A802FC2C"/>
    <w:name w:val="WW8Num18"/>
    <w:lvl w:ilvl="0">
      <w:start w:val="2"/>
      <w:numFmt w:val="decimal"/>
      <w:lvlText w:val="%1."/>
      <w:lvlJc w:val="left"/>
      <w:pPr>
        <w:tabs>
          <w:tab w:val="num" w:pos="0"/>
        </w:tabs>
        <w:ind w:left="720" w:hanging="360"/>
      </w:pPr>
      <w:rPr>
        <w:rFonts w:cs="Arial" w:hint="default"/>
      </w:rPr>
    </w:lvl>
    <w:lvl w:ilvl="1">
      <w:start w:val="1"/>
      <w:numFmt w:val="decimal"/>
      <w:lvlText w:val="%2)"/>
      <w:lvlJc w:val="left"/>
      <w:pPr>
        <w:tabs>
          <w:tab w:val="num" w:pos="0"/>
        </w:tabs>
        <w:ind w:left="1440" w:hanging="360"/>
      </w:pPr>
      <w:rPr>
        <w:rFonts w:hint="default"/>
      </w:rPr>
    </w:lvl>
    <w:lvl w:ilvl="2">
      <w:start w:val="1"/>
      <w:numFmt w:val="decimal"/>
      <w:lvlText w:val="%3."/>
      <w:lvlJc w:val="left"/>
      <w:pPr>
        <w:tabs>
          <w:tab w:val="num" w:pos="1440"/>
        </w:tabs>
        <w:ind w:left="720" w:hanging="363"/>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0298383F"/>
    <w:multiLevelType w:val="hybridMultilevel"/>
    <w:tmpl w:val="46EE6966"/>
    <w:lvl w:ilvl="0" w:tplc="C87E1FE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B54BD9"/>
    <w:multiLevelType w:val="hybridMultilevel"/>
    <w:tmpl w:val="E62A9724"/>
    <w:lvl w:ilvl="0" w:tplc="04150011">
      <w:start w:val="1"/>
      <w:numFmt w:val="decimal"/>
      <w:lvlText w:val="%1)"/>
      <w:lvlJc w:val="left"/>
      <w:pPr>
        <w:ind w:left="1440" w:hanging="360"/>
      </w:pPr>
    </w:lvl>
    <w:lvl w:ilvl="1" w:tplc="04150011">
      <w:start w:val="1"/>
      <w:numFmt w:val="decimal"/>
      <w:lvlText w:val="%2)"/>
      <w:lvlJc w:val="left"/>
      <w:pPr>
        <w:ind w:left="1146"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D0B06CD"/>
    <w:multiLevelType w:val="hybridMultilevel"/>
    <w:tmpl w:val="260013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2FF05B3"/>
    <w:multiLevelType w:val="multilevel"/>
    <w:tmpl w:val="2F5EA7E8"/>
    <w:lvl w:ilvl="0">
      <w:start w:val="1"/>
      <w:numFmt w:val="lowerLetter"/>
      <w:lvlText w:val="%1)"/>
      <w:lvlJc w:val="left"/>
      <w:pPr>
        <w:tabs>
          <w:tab w:val="num" w:pos="0"/>
        </w:tabs>
        <w:ind w:left="1146" w:hanging="360"/>
      </w:pPr>
      <w:rPr>
        <w:rFonts w:cs="Arial"/>
      </w:rPr>
    </w:lvl>
    <w:lvl w:ilvl="1">
      <w:start w:val="1"/>
      <w:numFmt w:val="lowerLetter"/>
      <w:lvlText w:val="%2."/>
      <w:lvlJc w:val="left"/>
      <w:pPr>
        <w:tabs>
          <w:tab w:val="num" w:pos="0"/>
        </w:tabs>
        <w:ind w:left="1866" w:hanging="360"/>
      </w:pPr>
    </w:lvl>
    <w:lvl w:ilvl="2">
      <w:start w:val="1"/>
      <w:numFmt w:val="lowerLetter"/>
      <w:lvlText w:val="%3)"/>
      <w:lvlJc w:val="left"/>
      <w:pPr>
        <w:tabs>
          <w:tab w:val="num" w:pos="0"/>
        </w:tabs>
        <w:ind w:left="2586" w:hanging="180"/>
      </w:pPr>
      <w:rPr>
        <w:rFonts w:ascii="Arial" w:hAnsi="Arial" w:cs="Arial" w:hint="default"/>
        <w:i w:val="0"/>
        <w:sz w:val="22"/>
        <w:szCs w:val="22"/>
      </w:r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19" w15:restartNumberingAfterBreak="0">
    <w:nsid w:val="1C69189F"/>
    <w:multiLevelType w:val="multilevel"/>
    <w:tmpl w:val="64FECE56"/>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76C0C75"/>
    <w:multiLevelType w:val="hybridMultilevel"/>
    <w:tmpl w:val="C432293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F297F79"/>
    <w:multiLevelType w:val="hybridMultilevel"/>
    <w:tmpl w:val="30E2D6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EE555F"/>
    <w:multiLevelType w:val="hybridMultilevel"/>
    <w:tmpl w:val="EA1847A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3" w15:restartNumberingAfterBreak="0">
    <w:nsid w:val="324F4845"/>
    <w:multiLevelType w:val="hybridMultilevel"/>
    <w:tmpl w:val="A9BC25E2"/>
    <w:lvl w:ilvl="0" w:tplc="C70A5C5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A13B83"/>
    <w:multiLevelType w:val="hybridMultilevel"/>
    <w:tmpl w:val="FBDCB8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0221A2"/>
    <w:multiLevelType w:val="hybridMultilevel"/>
    <w:tmpl w:val="4C8896B0"/>
    <w:lvl w:ilvl="0" w:tplc="955C596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3E9508C4"/>
    <w:multiLevelType w:val="hybridMultilevel"/>
    <w:tmpl w:val="EA82090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B29308B"/>
    <w:multiLevelType w:val="hybridMultilevel"/>
    <w:tmpl w:val="1D3ABF6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BE839AA"/>
    <w:multiLevelType w:val="hybridMultilevel"/>
    <w:tmpl w:val="D2383DD8"/>
    <w:lvl w:ilvl="0" w:tplc="04150011">
      <w:start w:val="1"/>
      <w:numFmt w:val="decimal"/>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29" w15:restartNumberingAfterBreak="0">
    <w:nsid w:val="4D143C05"/>
    <w:multiLevelType w:val="hybridMultilevel"/>
    <w:tmpl w:val="9050CF6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1B130C3"/>
    <w:multiLevelType w:val="hybridMultilevel"/>
    <w:tmpl w:val="B616DB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AC3E7A"/>
    <w:multiLevelType w:val="hybridMultilevel"/>
    <w:tmpl w:val="1BB0774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71A3B22"/>
    <w:multiLevelType w:val="multilevel"/>
    <w:tmpl w:val="90A0C334"/>
    <w:styleLink w:val="WWNum5"/>
    <w:lvl w:ilvl="0">
      <w:start w:val="1"/>
      <w:numFmt w:val="decimal"/>
      <w:lvlText w:val="%1."/>
      <w:lvlJc w:val="left"/>
      <w:pPr>
        <w:ind w:left="1065" w:hanging="705"/>
      </w:pPr>
      <w:rPr>
        <w:rFonts w:cs="Arial"/>
        <w:color w:val="00000A"/>
        <w:sz w:val="22"/>
        <w:szCs w:val="22"/>
      </w:rPr>
    </w:lvl>
    <w:lvl w:ilvl="1">
      <w:start w:val="1"/>
      <w:numFmt w:val="decimal"/>
      <w:lvlText w:val="%2)"/>
      <w:lvlJc w:val="left"/>
      <w:pPr>
        <w:ind w:left="1785" w:hanging="705"/>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5C446A0C"/>
    <w:multiLevelType w:val="hybridMultilevel"/>
    <w:tmpl w:val="B53679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C668F4"/>
    <w:multiLevelType w:val="hybridMultilevel"/>
    <w:tmpl w:val="ED9621D6"/>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5" w15:restartNumberingAfterBreak="0">
    <w:nsid w:val="62CD1D55"/>
    <w:multiLevelType w:val="multilevel"/>
    <w:tmpl w:val="0000000D"/>
    <w:lvl w:ilvl="0">
      <w:start w:val="1"/>
      <w:numFmt w:val="decimal"/>
      <w:lvlText w:val="%1."/>
      <w:lvlJc w:val="left"/>
      <w:pPr>
        <w:tabs>
          <w:tab w:val="num" w:pos="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6" w15:restartNumberingAfterBreak="0">
    <w:nsid w:val="641B1F2D"/>
    <w:multiLevelType w:val="multilevel"/>
    <w:tmpl w:val="CFBCE06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7" w15:restartNumberingAfterBreak="0">
    <w:nsid w:val="662025AD"/>
    <w:multiLevelType w:val="multilevel"/>
    <w:tmpl w:val="88E8B6C4"/>
    <w:styleLink w:val="WWNum1"/>
    <w:lvl w:ilvl="0">
      <w:start w:val="1"/>
      <w:numFmt w:val="decimal"/>
      <w:lvlText w:val="%1."/>
      <w:lvlJc w:val="left"/>
      <w:pPr>
        <w:ind w:left="705" w:hanging="705"/>
      </w:pPr>
      <w:rPr>
        <w:rFonts w:cs="Arial"/>
        <w:color w:val="00000A"/>
        <w:sz w:val="22"/>
        <w:szCs w:val="22"/>
      </w:rPr>
    </w:lvl>
    <w:lvl w:ilvl="1">
      <w:start w:val="1"/>
      <w:numFmt w:val="decimal"/>
      <w:lvlText w:val="%2)"/>
      <w:lvlJc w:val="left"/>
      <w:pPr>
        <w:ind w:left="1785" w:hanging="705"/>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67A750C3"/>
    <w:multiLevelType w:val="hybridMultilevel"/>
    <w:tmpl w:val="0870FD7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84B571E"/>
    <w:multiLevelType w:val="multilevel"/>
    <w:tmpl w:val="078AA986"/>
    <w:styleLink w:val="WWNum12"/>
    <w:lvl w:ilvl="0">
      <w:start w:val="1"/>
      <w:numFmt w:val="decimal"/>
      <w:lvlText w:val="%1."/>
      <w:lvlJc w:val="left"/>
      <w:pPr>
        <w:ind w:left="360" w:hanging="360"/>
      </w:pPr>
      <w:rPr>
        <w:rFonts w:ascii="Arial" w:hAnsi="Arial" w:cs="Arial"/>
      </w:rPr>
    </w:lvl>
    <w:lvl w:ilvl="1">
      <w:start w:val="1"/>
      <w:numFmt w:val="decimal"/>
      <w:lvlText w:val="%2)"/>
      <w:lvlJc w:val="left"/>
      <w:pPr>
        <w:ind w:left="644"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0" w15:restartNumberingAfterBreak="0">
    <w:nsid w:val="69F948F2"/>
    <w:multiLevelType w:val="hybridMultilevel"/>
    <w:tmpl w:val="831C4ADE"/>
    <w:lvl w:ilvl="0" w:tplc="F94200EA">
      <w:start w:val="1"/>
      <w:numFmt w:val="decimal"/>
      <w:lvlText w:val="%1)"/>
      <w:lvlJc w:val="left"/>
      <w:pPr>
        <w:ind w:left="4613" w:hanging="360"/>
      </w:pPr>
      <w:rPr>
        <w:b w:val="0"/>
        <w:bCs w:val="0"/>
      </w:rPr>
    </w:lvl>
    <w:lvl w:ilvl="1" w:tplc="04150019" w:tentative="1">
      <w:start w:val="1"/>
      <w:numFmt w:val="lowerLetter"/>
      <w:lvlText w:val="%2."/>
      <w:lvlJc w:val="left"/>
      <w:pPr>
        <w:ind w:left="5333" w:hanging="360"/>
      </w:pPr>
    </w:lvl>
    <w:lvl w:ilvl="2" w:tplc="0415001B" w:tentative="1">
      <w:start w:val="1"/>
      <w:numFmt w:val="lowerRoman"/>
      <w:lvlText w:val="%3."/>
      <w:lvlJc w:val="right"/>
      <w:pPr>
        <w:ind w:left="6053" w:hanging="180"/>
      </w:pPr>
    </w:lvl>
    <w:lvl w:ilvl="3" w:tplc="0415000F" w:tentative="1">
      <w:start w:val="1"/>
      <w:numFmt w:val="decimal"/>
      <w:lvlText w:val="%4."/>
      <w:lvlJc w:val="left"/>
      <w:pPr>
        <w:ind w:left="6773" w:hanging="360"/>
      </w:pPr>
    </w:lvl>
    <w:lvl w:ilvl="4" w:tplc="04150019" w:tentative="1">
      <w:start w:val="1"/>
      <w:numFmt w:val="lowerLetter"/>
      <w:lvlText w:val="%5."/>
      <w:lvlJc w:val="left"/>
      <w:pPr>
        <w:ind w:left="7493" w:hanging="360"/>
      </w:pPr>
    </w:lvl>
    <w:lvl w:ilvl="5" w:tplc="0415001B" w:tentative="1">
      <w:start w:val="1"/>
      <w:numFmt w:val="lowerRoman"/>
      <w:lvlText w:val="%6."/>
      <w:lvlJc w:val="right"/>
      <w:pPr>
        <w:ind w:left="8213" w:hanging="180"/>
      </w:pPr>
    </w:lvl>
    <w:lvl w:ilvl="6" w:tplc="0415000F" w:tentative="1">
      <w:start w:val="1"/>
      <w:numFmt w:val="decimal"/>
      <w:lvlText w:val="%7."/>
      <w:lvlJc w:val="left"/>
      <w:pPr>
        <w:ind w:left="8933" w:hanging="360"/>
      </w:pPr>
    </w:lvl>
    <w:lvl w:ilvl="7" w:tplc="04150019" w:tentative="1">
      <w:start w:val="1"/>
      <w:numFmt w:val="lowerLetter"/>
      <w:lvlText w:val="%8."/>
      <w:lvlJc w:val="left"/>
      <w:pPr>
        <w:ind w:left="9653" w:hanging="360"/>
      </w:pPr>
    </w:lvl>
    <w:lvl w:ilvl="8" w:tplc="0415001B" w:tentative="1">
      <w:start w:val="1"/>
      <w:numFmt w:val="lowerRoman"/>
      <w:lvlText w:val="%9."/>
      <w:lvlJc w:val="right"/>
      <w:pPr>
        <w:ind w:left="10373" w:hanging="180"/>
      </w:pPr>
    </w:lvl>
  </w:abstractNum>
  <w:abstractNum w:abstractNumId="41" w15:restartNumberingAfterBreak="0">
    <w:nsid w:val="73B378C6"/>
    <w:multiLevelType w:val="hybridMultilevel"/>
    <w:tmpl w:val="991092F6"/>
    <w:lvl w:ilvl="0" w:tplc="7EDE6B5E">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DC3614"/>
    <w:multiLevelType w:val="multilevel"/>
    <w:tmpl w:val="9F8A18EE"/>
    <w:lvl w:ilvl="0">
      <w:start w:val="1"/>
      <w:numFmt w:val="decimal"/>
      <w:lvlText w:val="%1."/>
      <w:lvlJc w:val="left"/>
      <w:pPr>
        <w:ind w:left="705" w:hanging="705"/>
      </w:pPr>
      <w:rPr>
        <w:rFonts w:ascii="Arial" w:hAnsi="Arial" w:cs="Arial" w:hint="default"/>
        <w:color w:val="00000A"/>
        <w:sz w:val="22"/>
        <w:szCs w:val="22"/>
      </w:rPr>
    </w:lvl>
    <w:lvl w:ilvl="1">
      <w:start w:val="1"/>
      <w:numFmt w:val="decimal"/>
      <w:lvlText w:val="%2)"/>
      <w:lvlJc w:val="left"/>
      <w:pPr>
        <w:ind w:left="1785" w:hanging="705"/>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923640048">
    <w:abstractNumId w:val="12"/>
  </w:num>
  <w:num w:numId="2" w16cid:durableId="1694065568">
    <w:abstractNumId w:val="14"/>
  </w:num>
  <w:num w:numId="3" w16cid:durableId="1499349621">
    <w:abstractNumId w:val="15"/>
  </w:num>
  <w:num w:numId="4" w16cid:durableId="2141877705">
    <w:abstractNumId w:val="37"/>
    <w:lvlOverride w:ilvl="0">
      <w:lvl w:ilvl="0">
        <w:start w:val="1"/>
        <w:numFmt w:val="decimal"/>
        <w:lvlText w:val="%1."/>
        <w:lvlJc w:val="left"/>
        <w:pPr>
          <w:ind w:left="705" w:hanging="705"/>
        </w:pPr>
        <w:rPr>
          <w:rFonts w:ascii="Arial" w:hAnsi="Arial" w:cs="Arial" w:hint="default"/>
          <w:color w:val="00000A"/>
          <w:sz w:val="22"/>
          <w:szCs w:val="22"/>
        </w:rPr>
      </w:lvl>
    </w:lvlOverride>
  </w:num>
  <w:num w:numId="5" w16cid:durableId="2133936273">
    <w:abstractNumId w:val="11"/>
  </w:num>
  <w:num w:numId="6" w16cid:durableId="682779831">
    <w:abstractNumId w:val="42"/>
  </w:num>
  <w:num w:numId="7" w16cid:durableId="1661959766">
    <w:abstractNumId w:val="7"/>
  </w:num>
  <w:num w:numId="8" w16cid:durableId="106656244">
    <w:abstractNumId w:val="35"/>
  </w:num>
  <w:num w:numId="9" w16cid:durableId="1932086981">
    <w:abstractNumId w:val="2"/>
  </w:num>
  <w:num w:numId="10" w16cid:durableId="1869758531">
    <w:abstractNumId w:val="36"/>
  </w:num>
  <w:num w:numId="11" w16cid:durableId="1713385294">
    <w:abstractNumId w:val="23"/>
  </w:num>
  <w:num w:numId="12" w16cid:durableId="728385639">
    <w:abstractNumId w:val="3"/>
  </w:num>
  <w:num w:numId="13" w16cid:durableId="1962883425">
    <w:abstractNumId w:val="1"/>
  </w:num>
  <w:num w:numId="14" w16cid:durableId="675424632">
    <w:abstractNumId w:val="18"/>
  </w:num>
  <w:num w:numId="15" w16cid:durableId="1883514454">
    <w:abstractNumId w:val="8"/>
  </w:num>
  <w:num w:numId="16" w16cid:durableId="1430588801">
    <w:abstractNumId w:val="9"/>
  </w:num>
  <w:num w:numId="17" w16cid:durableId="627588830">
    <w:abstractNumId w:val="5"/>
  </w:num>
  <w:num w:numId="18" w16cid:durableId="1336498355">
    <w:abstractNumId w:val="6"/>
  </w:num>
  <w:num w:numId="19" w16cid:durableId="1996567398">
    <w:abstractNumId w:val="13"/>
  </w:num>
  <w:num w:numId="20" w16cid:durableId="135993942">
    <w:abstractNumId w:val="0"/>
  </w:num>
  <w:num w:numId="21" w16cid:durableId="1413893203">
    <w:abstractNumId w:val="19"/>
    <w:lvlOverride w:ilvl="0">
      <w:lvl w:ilvl="0">
        <w:start w:val="1"/>
        <w:numFmt w:val="decimal"/>
        <w:lvlText w:val="%1."/>
        <w:lvlJc w:val="left"/>
        <w:pPr>
          <w:ind w:left="720" w:hanging="360"/>
        </w:pPr>
        <w:rPr>
          <w:rFonts w:ascii="Arial" w:hAnsi="Arial" w:cs="Arial" w:hint="default"/>
        </w:rPr>
      </w:lvl>
    </w:lvlOverride>
  </w:num>
  <w:num w:numId="22" w16cid:durableId="38366074">
    <w:abstractNumId w:val="39"/>
    <w:lvlOverride w:ilvl="0">
      <w:lvl w:ilvl="0">
        <w:start w:val="1"/>
        <w:numFmt w:val="decimal"/>
        <w:lvlText w:val="%1."/>
        <w:lvlJc w:val="left"/>
        <w:pPr>
          <w:ind w:left="360" w:hanging="360"/>
        </w:pPr>
        <w:rPr>
          <w:rFonts w:ascii="Arial" w:hAnsi="Arial" w:cs="Arial"/>
        </w:rPr>
      </w:lvl>
    </w:lvlOverride>
  </w:num>
  <w:num w:numId="23" w16cid:durableId="2052068287">
    <w:abstractNumId w:val="4"/>
  </w:num>
  <w:num w:numId="24" w16cid:durableId="860049629">
    <w:abstractNumId w:val="10"/>
  </w:num>
  <w:num w:numId="25" w16cid:durableId="716703316">
    <w:abstractNumId w:val="19"/>
  </w:num>
  <w:num w:numId="26" w16cid:durableId="625546157">
    <w:abstractNumId w:val="37"/>
  </w:num>
  <w:num w:numId="27" w16cid:durableId="2060205234">
    <w:abstractNumId w:val="39"/>
  </w:num>
  <w:num w:numId="28" w16cid:durableId="2069302550">
    <w:abstractNumId w:val="26"/>
  </w:num>
  <w:num w:numId="29" w16cid:durableId="249896084">
    <w:abstractNumId w:val="41"/>
  </w:num>
  <w:num w:numId="30" w16cid:durableId="1850488992">
    <w:abstractNumId w:val="28"/>
  </w:num>
  <w:num w:numId="31" w16cid:durableId="435948480">
    <w:abstractNumId w:val="32"/>
    <w:lvlOverride w:ilvl="0">
      <w:lvl w:ilvl="0">
        <w:start w:val="1"/>
        <w:numFmt w:val="decimal"/>
        <w:lvlText w:val="%1."/>
        <w:lvlJc w:val="left"/>
        <w:pPr>
          <w:ind w:left="1065" w:hanging="705"/>
        </w:pPr>
        <w:rPr>
          <w:rFonts w:ascii="Arial" w:hAnsi="Arial" w:cs="Arial" w:hint="default"/>
          <w:color w:val="00000A"/>
          <w:sz w:val="22"/>
          <w:szCs w:val="22"/>
        </w:rPr>
      </w:lvl>
    </w:lvlOverride>
  </w:num>
  <w:num w:numId="32" w16cid:durableId="63455150">
    <w:abstractNumId w:val="32"/>
  </w:num>
  <w:num w:numId="33" w16cid:durableId="1327005535">
    <w:abstractNumId w:val="29"/>
  </w:num>
  <w:num w:numId="34" w16cid:durableId="1311860184">
    <w:abstractNumId w:val="25"/>
  </w:num>
  <w:num w:numId="35" w16cid:durableId="530269144">
    <w:abstractNumId w:val="21"/>
  </w:num>
  <w:num w:numId="36" w16cid:durableId="1634866244">
    <w:abstractNumId w:val="16"/>
  </w:num>
  <w:num w:numId="37" w16cid:durableId="1207721809">
    <w:abstractNumId w:val="33"/>
  </w:num>
  <w:num w:numId="38" w16cid:durableId="1999839134">
    <w:abstractNumId w:val="40"/>
  </w:num>
  <w:num w:numId="39" w16cid:durableId="1956133387">
    <w:abstractNumId w:val="17"/>
  </w:num>
  <w:num w:numId="40" w16cid:durableId="1406030219">
    <w:abstractNumId w:val="27"/>
  </w:num>
  <w:num w:numId="41" w16cid:durableId="1343820514">
    <w:abstractNumId w:val="20"/>
  </w:num>
  <w:num w:numId="42" w16cid:durableId="549996750">
    <w:abstractNumId w:val="31"/>
  </w:num>
  <w:num w:numId="43" w16cid:durableId="1843885960">
    <w:abstractNumId w:val="38"/>
  </w:num>
  <w:num w:numId="44" w16cid:durableId="1961186904">
    <w:abstractNumId w:val="24"/>
  </w:num>
  <w:num w:numId="45" w16cid:durableId="1197812004">
    <w:abstractNumId w:val="22"/>
  </w:num>
  <w:num w:numId="46" w16cid:durableId="2007197686">
    <w:abstractNumId w:val="30"/>
  </w:num>
  <w:num w:numId="47" w16cid:durableId="29511042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B49"/>
    <w:rsid w:val="00001A30"/>
    <w:rsid w:val="00023B49"/>
    <w:rsid w:val="00026B23"/>
    <w:rsid w:val="00046841"/>
    <w:rsid w:val="0005402F"/>
    <w:rsid w:val="000553A8"/>
    <w:rsid w:val="00081B6A"/>
    <w:rsid w:val="00081EF4"/>
    <w:rsid w:val="000828B3"/>
    <w:rsid w:val="00090FE1"/>
    <w:rsid w:val="00091E93"/>
    <w:rsid w:val="000920A6"/>
    <w:rsid w:val="000A1C12"/>
    <w:rsid w:val="000A7514"/>
    <w:rsid w:val="000C44B9"/>
    <w:rsid w:val="000C74D9"/>
    <w:rsid w:val="000D1F4A"/>
    <w:rsid w:val="000D3258"/>
    <w:rsid w:val="000E62EB"/>
    <w:rsid w:val="000F5224"/>
    <w:rsid w:val="00144F8D"/>
    <w:rsid w:val="00145A1D"/>
    <w:rsid w:val="00146665"/>
    <w:rsid w:val="00146B24"/>
    <w:rsid w:val="00146E42"/>
    <w:rsid w:val="001478CD"/>
    <w:rsid w:val="00156022"/>
    <w:rsid w:val="001565C0"/>
    <w:rsid w:val="00157232"/>
    <w:rsid w:val="0016773E"/>
    <w:rsid w:val="00172C74"/>
    <w:rsid w:val="0018150B"/>
    <w:rsid w:val="00191FAA"/>
    <w:rsid w:val="00193AD7"/>
    <w:rsid w:val="00194F8E"/>
    <w:rsid w:val="00197F1A"/>
    <w:rsid w:val="001B06D0"/>
    <w:rsid w:val="001B06FF"/>
    <w:rsid w:val="001B4B87"/>
    <w:rsid w:val="001B6D7B"/>
    <w:rsid w:val="001D2F91"/>
    <w:rsid w:val="001D6A82"/>
    <w:rsid w:val="001D6AE4"/>
    <w:rsid w:val="001D6B5A"/>
    <w:rsid w:val="001E037B"/>
    <w:rsid w:val="001E50BF"/>
    <w:rsid w:val="001F63E1"/>
    <w:rsid w:val="002025EA"/>
    <w:rsid w:val="00212F9B"/>
    <w:rsid w:val="00214093"/>
    <w:rsid w:val="00253DF4"/>
    <w:rsid w:val="00261E3D"/>
    <w:rsid w:val="00261F66"/>
    <w:rsid w:val="002624C7"/>
    <w:rsid w:val="002679F3"/>
    <w:rsid w:val="00270C74"/>
    <w:rsid w:val="002741F8"/>
    <w:rsid w:val="002754DC"/>
    <w:rsid w:val="0028717A"/>
    <w:rsid w:val="00294902"/>
    <w:rsid w:val="002955CA"/>
    <w:rsid w:val="002970D6"/>
    <w:rsid w:val="002A5790"/>
    <w:rsid w:val="002B1CFB"/>
    <w:rsid w:val="002D29F0"/>
    <w:rsid w:val="002D3BB3"/>
    <w:rsid w:val="00305F83"/>
    <w:rsid w:val="00320B5D"/>
    <w:rsid w:val="003254BD"/>
    <w:rsid w:val="00325B9C"/>
    <w:rsid w:val="003275F1"/>
    <w:rsid w:val="00334725"/>
    <w:rsid w:val="003367A4"/>
    <w:rsid w:val="0034376F"/>
    <w:rsid w:val="003529E6"/>
    <w:rsid w:val="00355A4E"/>
    <w:rsid w:val="00364ABB"/>
    <w:rsid w:val="00371EFF"/>
    <w:rsid w:val="003835AC"/>
    <w:rsid w:val="00384362"/>
    <w:rsid w:val="003A27BA"/>
    <w:rsid w:val="003A4D2E"/>
    <w:rsid w:val="003A6A4B"/>
    <w:rsid w:val="003B2BDA"/>
    <w:rsid w:val="003E692F"/>
    <w:rsid w:val="003F4085"/>
    <w:rsid w:val="003F5997"/>
    <w:rsid w:val="003F6B1C"/>
    <w:rsid w:val="004042C7"/>
    <w:rsid w:val="00415BF8"/>
    <w:rsid w:val="00420E3D"/>
    <w:rsid w:val="0042492F"/>
    <w:rsid w:val="004306EE"/>
    <w:rsid w:val="004330A3"/>
    <w:rsid w:val="0043406E"/>
    <w:rsid w:val="00435527"/>
    <w:rsid w:val="004458C0"/>
    <w:rsid w:val="0045231D"/>
    <w:rsid w:val="004659FF"/>
    <w:rsid w:val="00467789"/>
    <w:rsid w:val="00470804"/>
    <w:rsid w:val="00476BC5"/>
    <w:rsid w:val="00482AAA"/>
    <w:rsid w:val="00483EF0"/>
    <w:rsid w:val="00487D97"/>
    <w:rsid w:val="004945A6"/>
    <w:rsid w:val="00494981"/>
    <w:rsid w:val="00496FA1"/>
    <w:rsid w:val="004A3718"/>
    <w:rsid w:val="004A3CB8"/>
    <w:rsid w:val="004B07DA"/>
    <w:rsid w:val="004B6472"/>
    <w:rsid w:val="004C2550"/>
    <w:rsid w:val="004C25AD"/>
    <w:rsid w:val="004C6053"/>
    <w:rsid w:val="004D442C"/>
    <w:rsid w:val="004E00B1"/>
    <w:rsid w:val="004E211D"/>
    <w:rsid w:val="005020EC"/>
    <w:rsid w:val="00505BF0"/>
    <w:rsid w:val="00514010"/>
    <w:rsid w:val="005308EF"/>
    <w:rsid w:val="00535D91"/>
    <w:rsid w:val="00550F56"/>
    <w:rsid w:val="00556E33"/>
    <w:rsid w:val="00557BC1"/>
    <w:rsid w:val="00557E48"/>
    <w:rsid w:val="005615F2"/>
    <w:rsid w:val="00564262"/>
    <w:rsid w:val="005644EB"/>
    <w:rsid w:val="005656DA"/>
    <w:rsid w:val="005747EB"/>
    <w:rsid w:val="00581FC2"/>
    <w:rsid w:val="00583941"/>
    <w:rsid w:val="00587369"/>
    <w:rsid w:val="005A1250"/>
    <w:rsid w:val="005A5F19"/>
    <w:rsid w:val="005A625B"/>
    <w:rsid w:val="005A68C1"/>
    <w:rsid w:val="005B62E9"/>
    <w:rsid w:val="005B6811"/>
    <w:rsid w:val="005C3101"/>
    <w:rsid w:val="005E5B39"/>
    <w:rsid w:val="005F7A33"/>
    <w:rsid w:val="00610123"/>
    <w:rsid w:val="00617BEA"/>
    <w:rsid w:val="0062262D"/>
    <w:rsid w:val="0062273C"/>
    <w:rsid w:val="0062464E"/>
    <w:rsid w:val="00626541"/>
    <w:rsid w:val="00627AF6"/>
    <w:rsid w:val="006435EE"/>
    <w:rsid w:val="00671752"/>
    <w:rsid w:val="0067242D"/>
    <w:rsid w:val="00694F7B"/>
    <w:rsid w:val="006A16DA"/>
    <w:rsid w:val="006A6D3A"/>
    <w:rsid w:val="006C2FE6"/>
    <w:rsid w:val="006C5787"/>
    <w:rsid w:val="006C7A56"/>
    <w:rsid w:val="006D0D24"/>
    <w:rsid w:val="006D4246"/>
    <w:rsid w:val="006E2EC0"/>
    <w:rsid w:val="006E6FF9"/>
    <w:rsid w:val="006F5208"/>
    <w:rsid w:val="006F679E"/>
    <w:rsid w:val="0070751E"/>
    <w:rsid w:val="00722CF3"/>
    <w:rsid w:val="0072454D"/>
    <w:rsid w:val="00747697"/>
    <w:rsid w:val="00750F24"/>
    <w:rsid w:val="00752CFF"/>
    <w:rsid w:val="00757FD0"/>
    <w:rsid w:val="00783F09"/>
    <w:rsid w:val="007875F3"/>
    <w:rsid w:val="007966AB"/>
    <w:rsid w:val="00797FCD"/>
    <w:rsid w:val="007A25B8"/>
    <w:rsid w:val="007B19EC"/>
    <w:rsid w:val="007B1E41"/>
    <w:rsid w:val="007B6272"/>
    <w:rsid w:val="007B7B7C"/>
    <w:rsid w:val="007C3017"/>
    <w:rsid w:val="007C3835"/>
    <w:rsid w:val="007C3A8F"/>
    <w:rsid w:val="007D460E"/>
    <w:rsid w:val="007D56EB"/>
    <w:rsid w:val="007F648B"/>
    <w:rsid w:val="00803819"/>
    <w:rsid w:val="0080690D"/>
    <w:rsid w:val="00806A19"/>
    <w:rsid w:val="00806AAE"/>
    <w:rsid w:val="00813E2C"/>
    <w:rsid w:val="00833724"/>
    <w:rsid w:val="008350A2"/>
    <w:rsid w:val="00865581"/>
    <w:rsid w:val="0087067E"/>
    <w:rsid w:val="00875A75"/>
    <w:rsid w:val="0088323D"/>
    <w:rsid w:val="00886628"/>
    <w:rsid w:val="0089003F"/>
    <w:rsid w:val="008A1A66"/>
    <w:rsid w:val="008A6AD5"/>
    <w:rsid w:val="008B4B07"/>
    <w:rsid w:val="008B4E4B"/>
    <w:rsid w:val="008B5589"/>
    <w:rsid w:val="008C05B9"/>
    <w:rsid w:val="008C092D"/>
    <w:rsid w:val="008C21DF"/>
    <w:rsid w:val="008C33C5"/>
    <w:rsid w:val="008C5A53"/>
    <w:rsid w:val="008C74D1"/>
    <w:rsid w:val="008D2BEA"/>
    <w:rsid w:val="008D3644"/>
    <w:rsid w:val="008D3AAF"/>
    <w:rsid w:val="008E71A8"/>
    <w:rsid w:val="008F02AF"/>
    <w:rsid w:val="008F7128"/>
    <w:rsid w:val="00925E8C"/>
    <w:rsid w:val="00931D3F"/>
    <w:rsid w:val="0093301E"/>
    <w:rsid w:val="00933AD4"/>
    <w:rsid w:val="00933B35"/>
    <w:rsid w:val="0093448C"/>
    <w:rsid w:val="00934613"/>
    <w:rsid w:val="00940DCE"/>
    <w:rsid w:val="00943CE6"/>
    <w:rsid w:val="00952497"/>
    <w:rsid w:val="0095331C"/>
    <w:rsid w:val="009614B4"/>
    <w:rsid w:val="009643BD"/>
    <w:rsid w:val="00980459"/>
    <w:rsid w:val="00986DC2"/>
    <w:rsid w:val="00987871"/>
    <w:rsid w:val="00992998"/>
    <w:rsid w:val="009A2DC6"/>
    <w:rsid w:val="009B40B1"/>
    <w:rsid w:val="009B5E6A"/>
    <w:rsid w:val="009E037E"/>
    <w:rsid w:val="009E38D0"/>
    <w:rsid w:val="009E6963"/>
    <w:rsid w:val="00A01B4C"/>
    <w:rsid w:val="00A03135"/>
    <w:rsid w:val="00A04D9C"/>
    <w:rsid w:val="00A13B9F"/>
    <w:rsid w:val="00A153A1"/>
    <w:rsid w:val="00A26830"/>
    <w:rsid w:val="00A35D70"/>
    <w:rsid w:val="00A41A64"/>
    <w:rsid w:val="00A4687C"/>
    <w:rsid w:val="00A50BED"/>
    <w:rsid w:val="00A50F7A"/>
    <w:rsid w:val="00A60E1D"/>
    <w:rsid w:val="00A655CC"/>
    <w:rsid w:val="00A67AB6"/>
    <w:rsid w:val="00A71DA8"/>
    <w:rsid w:val="00A74096"/>
    <w:rsid w:val="00A80691"/>
    <w:rsid w:val="00A82F89"/>
    <w:rsid w:val="00A8446B"/>
    <w:rsid w:val="00A93899"/>
    <w:rsid w:val="00AA1ABE"/>
    <w:rsid w:val="00AA2E00"/>
    <w:rsid w:val="00AA5D98"/>
    <w:rsid w:val="00AB0CA8"/>
    <w:rsid w:val="00AB6148"/>
    <w:rsid w:val="00AC1415"/>
    <w:rsid w:val="00AC3272"/>
    <w:rsid w:val="00AD6DC3"/>
    <w:rsid w:val="00AE57A0"/>
    <w:rsid w:val="00AE70B2"/>
    <w:rsid w:val="00AF0CBE"/>
    <w:rsid w:val="00B1439F"/>
    <w:rsid w:val="00B16175"/>
    <w:rsid w:val="00B26B74"/>
    <w:rsid w:val="00B423E0"/>
    <w:rsid w:val="00B6255A"/>
    <w:rsid w:val="00B722F6"/>
    <w:rsid w:val="00B80F68"/>
    <w:rsid w:val="00B8149A"/>
    <w:rsid w:val="00BC5C4B"/>
    <w:rsid w:val="00BC61EA"/>
    <w:rsid w:val="00BD1668"/>
    <w:rsid w:val="00BD72DF"/>
    <w:rsid w:val="00BF02AD"/>
    <w:rsid w:val="00BF71E0"/>
    <w:rsid w:val="00C1100A"/>
    <w:rsid w:val="00C11ADF"/>
    <w:rsid w:val="00C1257B"/>
    <w:rsid w:val="00C135B8"/>
    <w:rsid w:val="00C17C0E"/>
    <w:rsid w:val="00C24EB2"/>
    <w:rsid w:val="00C35C8A"/>
    <w:rsid w:val="00C40157"/>
    <w:rsid w:val="00C43BE8"/>
    <w:rsid w:val="00C5236D"/>
    <w:rsid w:val="00C61205"/>
    <w:rsid w:val="00C75528"/>
    <w:rsid w:val="00C971CB"/>
    <w:rsid w:val="00CA2511"/>
    <w:rsid w:val="00CB284C"/>
    <w:rsid w:val="00CB4CC6"/>
    <w:rsid w:val="00CC05B2"/>
    <w:rsid w:val="00CC20CF"/>
    <w:rsid w:val="00CC3A8E"/>
    <w:rsid w:val="00CC5718"/>
    <w:rsid w:val="00CD3C15"/>
    <w:rsid w:val="00CF0956"/>
    <w:rsid w:val="00CF375F"/>
    <w:rsid w:val="00CF4276"/>
    <w:rsid w:val="00D004E2"/>
    <w:rsid w:val="00D0665F"/>
    <w:rsid w:val="00D112BF"/>
    <w:rsid w:val="00D14776"/>
    <w:rsid w:val="00D229B8"/>
    <w:rsid w:val="00D25419"/>
    <w:rsid w:val="00D3065C"/>
    <w:rsid w:val="00D33D43"/>
    <w:rsid w:val="00D341F0"/>
    <w:rsid w:val="00D34C4F"/>
    <w:rsid w:val="00D42CCD"/>
    <w:rsid w:val="00D50618"/>
    <w:rsid w:val="00D5526F"/>
    <w:rsid w:val="00D6125D"/>
    <w:rsid w:val="00D6350D"/>
    <w:rsid w:val="00D72231"/>
    <w:rsid w:val="00D76AAB"/>
    <w:rsid w:val="00D82D06"/>
    <w:rsid w:val="00D93542"/>
    <w:rsid w:val="00D95C6F"/>
    <w:rsid w:val="00DA144A"/>
    <w:rsid w:val="00DB36B2"/>
    <w:rsid w:val="00DB4FE3"/>
    <w:rsid w:val="00DB5F92"/>
    <w:rsid w:val="00DC0B21"/>
    <w:rsid w:val="00DC248F"/>
    <w:rsid w:val="00DC5341"/>
    <w:rsid w:val="00DE3C90"/>
    <w:rsid w:val="00DE5AF3"/>
    <w:rsid w:val="00DE6993"/>
    <w:rsid w:val="00DF054D"/>
    <w:rsid w:val="00E03B03"/>
    <w:rsid w:val="00E05C2C"/>
    <w:rsid w:val="00E07EAE"/>
    <w:rsid w:val="00E114D9"/>
    <w:rsid w:val="00E20794"/>
    <w:rsid w:val="00E23D90"/>
    <w:rsid w:val="00E25078"/>
    <w:rsid w:val="00E25A81"/>
    <w:rsid w:val="00E3656F"/>
    <w:rsid w:val="00E45259"/>
    <w:rsid w:val="00E64007"/>
    <w:rsid w:val="00E66202"/>
    <w:rsid w:val="00E7612C"/>
    <w:rsid w:val="00E80879"/>
    <w:rsid w:val="00E91C9F"/>
    <w:rsid w:val="00EA4B55"/>
    <w:rsid w:val="00EA72C5"/>
    <w:rsid w:val="00EB1FCC"/>
    <w:rsid w:val="00EC264E"/>
    <w:rsid w:val="00EC54B5"/>
    <w:rsid w:val="00ED51F5"/>
    <w:rsid w:val="00EF0F32"/>
    <w:rsid w:val="00EF4BE5"/>
    <w:rsid w:val="00F06565"/>
    <w:rsid w:val="00F17AE1"/>
    <w:rsid w:val="00F17C16"/>
    <w:rsid w:val="00F20AF1"/>
    <w:rsid w:val="00F25C0C"/>
    <w:rsid w:val="00F40AA0"/>
    <w:rsid w:val="00F5089A"/>
    <w:rsid w:val="00F56E9A"/>
    <w:rsid w:val="00F57DDF"/>
    <w:rsid w:val="00F633EC"/>
    <w:rsid w:val="00F8013D"/>
    <w:rsid w:val="00F818A9"/>
    <w:rsid w:val="00F84EBC"/>
    <w:rsid w:val="00F85F14"/>
    <w:rsid w:val="00FA0A26"/>
    <w:rsid w:val="00FA447A"/>
    <w:rsid w:val="00FA7CFA"/>
    <w:rsid w:val="00FB00F2"/>
    <w:rsid w:val="00FD05D0"/>
    <w:rsid w:val="00FD1E67"/>
    <w:rsid w:val="00FD6CFB"/>
    <w:rsid w:val="00FF1E2D"/>
    <w:rsid w:val="00FF5B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39978"/>
  <w15:chartTrackingRefBased/>
  <w15:docId w15:val="{DEA7BB59-8F3C-4205-A950-AC52E0B98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B49"/>
    <w:pPr>
      <w:suppressAutoHyphens/>
      <w:spacing w:line="252" w:lineRule="auto"/>
    </w:pPr>
    <w:rPr>
      <w:rFonts w:ascii="Calibri" w:eastAsia="Times New Roman" w:hAnsi="Calibri" w:cs="Times New Roman"/>
      <w:kern w:val="0"/>
      <w:lang w:eastAsia="ar-SA"/>
      <w14:ligatures w14:val="none"/>
    </w:rPr>
  </w:style>
  <w:style w:type="paragraph" w:styleId="Nagwek1">
    <w:name w:val="heading 1"/>
    <w:basedOn w:val="Normalny"/>
    <w:next w:val="Normalny"/>
    <w:link w:val="Nagwek1Znak"/>
    <w:uiPriority w:val="9"/>
    <w:qFormat/>
    <w:rsid w:val="00023B4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23B4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23B4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23B4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23B4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23B4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23B4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23B4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23B4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23B4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23B4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23B4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23B4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23B4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23B4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23B4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23B4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23B49"/>
    <w:rPr>
      <w:rFonts w:eastAsiaTheme="majorEastAsia" w:cstheme="majorBidi"/>
      <w:color w:val="272727" w:themeColor="text1" w:themeTint="D8"/>
    </w:rPr>
  </w:style>
  <w:style w:type="paragraph" w:styleId="Tytu">
    <w:name w:val="Title"/>
    <w:basedOn w:val="Normalny"/>
    <w:next w:val="Normalny"/>
    <w:link w:val="TytuZnak"/>
    <w:uiPriority w:val="10"/>
    <w:qFormat/>
    <w:rsid w:val="00023B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23B4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23B4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23B4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23B49"/>
    <w:pPr>
      <w:spacing w:before="160"/>
      <w:jc w:val="center"/>
    </w:pPr>
    <w:rPr>
      <w:i/>
      <w:iCs/>
      <w:color w:val="404040" w:themeColor="text1" w:themeTint="BF"/>
    </w:rPr>
  </w:style>
  <w:style w:type="character" w:customStyle="1" w:styleId="CytatZnak">
    <w:name w:val="Cytat Znak"/>
    <w:basedOn w:val="Domylnaczcionkaakapitu"/>
    <w:link w:val="Cytat"/>
    <w:uiPriority w:val="29"/>
    <w:rsid w:val="00023B49"/>
    <w:rPr>
      <w:i/>
      <w:iCs/>
      <w:color w:val="404040" w:themeColor="text1" w:themeTint="BF"/>
    </w:rPr>
  </w:style>
  <w:style w:type="paragraph" w:styleId="Akapitzlist">
    <w:name w:val="List Paragraph"/>
    <w:aliases w:val="L1,Akapit z listą5,Numerowanie,Akapit z listą BS"/>
    <w:basedOn w:val="Normalny"/>
    <w:link w:val="AkapitzlistZnak"/>
    <w:uiPriority w:val="34"/>
    <w:qFormat/>
    <w:rsid w:val="00023B49"/>
    <w:pPr>
      <w:ind w:left="720"/>
      <w:contextualSpacing/>
    </w:pPr>
  </w:style>
  <w:style w:type="character" w:styleId="Wyrnienieintensywne">
    <w:name w:val="Intense Emphasis"/>
    <w:basedOn w:val="Domylnaczcionkaakapitu"/>
    <w:uiPriority w:val="21"/>
    <w:qFormat/>
    <w:rsid w:val="00023B49"/>
    <w:rPr>
      <w:i/>
      <w:iCs/>
      <w:color w:val="2F5496" w:themeColor="accent1" w:themeShade="BF"/>
    </w:rPr>
  </w:style>
  <w:style w:type="paragraph" w:styleId="Cytatintensywny">
    <w:name w:val="Intense Quote"/>
    <w:basedOn w:val="Normalny"/>
    <w:next w:val="Normalny"/>
    <w:link w:val="CytatintensywnyZnak"/>
    <w:uiPriority w:val="30"/>
    <w:qFormat/>
    <w:rsid w:val="00023B4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23B49"/>
    <w:rPr>
      <w:i/>
      <w:iCs/>
      <w:color w:val="2F5496" w:themeColor="accent1" w:themeShade="BF"/>
    </w:rPr>
  </w:style>
  <w:style w:type="character" w:styleId="Odwoanieintensywne">
    <w:name w:val="Intense Reference"/>
    <w:basedOn w:val="Domylnaczcionkaakapitu"/>
    <w:uiPriority w:val="32"/>
    <w:qFormat/>
    <w:rsid w:val="00023B49"/>
    <w:rPr>
      <w:b/>
      <w:bCs/>
      <w:smallCaps/>
      <w:color w:val="2F5496" w:themeColor="accent1" w:themeShade="BF"/>
      <w:spacing w:val="5"/>
    </w:rPr>
  </w:style>
  <w:style w:type="paragraph" w:customStyle="1" w:styleId="WW-Zwykytekst">
    <w:name w:val="WW-Zwykły tekst"/>
    <w:basedOn w:val="Normalny"/>
    <w:rsid w:val="00023B49"/>
    <w:pPr>
      <w:spacing w:after="0" w:line="100" w:lineRule="atLeast"/>
      <w:ind w:left="142" w:hanging="142"/>
      <w:jc w:val="both"/>
    </w:pPr>
    <w:rPr>
      <w:rFonts w:ascii="Courier New" w:hAnsi="Courier New" w:cs="Courier New"/>
      <w:sz w:val="20"/>
      <w:szCs w:val="20"/>
    </w:rPr>
  </w:style>
  <w:style w:type="paragraph" w:styleId="Nagwek">
    <w:name w:val="header"/>
    <w:basedOn w:val="Normalny"/>
    <w:link w:val="NagwekZnak"/>
    <w:uiPriority w:val="99"/>
    <w:unhideWhenUsed/>
    <w:rsid w:val="00023B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3B49"/>
    <w:rPr>
      <w:rFonts w:ascii="Calibri" w:eastAsia="Times New Roman" w:hAnsi="Calibri" w:cs="Times New Roman"/>
      <w:kern w:val="0"/>
      <w:lang w:eastAsia="ar-SA"/>
      <w14:ligatures w14:val="none"/>
    </w:rPr>
  </w:style>
  <w:style w:type="paragraph" w:styleId="Stopka">
    <w:name w:val="footer"/>
    <w:basedOn w:val="Normalny"/>
    <w:link w:val="StopkaZnak"/>
    <w:uiPriority w:val="99"/>
    <w:unhideWhenUsed/>
    <w:rsid w:val="00023B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3B49"/>
    <w:rPr>
      <w:rFonts w:ascii="Calibri" w:eastAsia="Times New Roman" w:hAnsi="Calibri" w:cs="Times New Roman"/>
      <w:kern w:val="0"/>
      <w:lang w:eastAsia="ar-SA"/>
      <w14:ligatures w14:val="none"/>
    </w:rPr>
  </w:style>
  <w:style w:type="paragraph" w:customStyle="1" w:styleId="Akapitzlist1">
    <w:name w:val="Akapit z listą1"/>
    <w:basedOn w:val="Normalny"/>
    <w:rsid w:val="00B722F6"/>
    <w:pPr>
      <w:spacing w:after="0" w:line="360" w:lineRule="auto"/>
      <w:ind w:left="720"/>
      <w:jc w:val="both"/>
    </w:pPr>
    <w:rPr>
      <w:rFonts w:eastAsia="SimSun" w:cs="font182"/>
    </w:rPr>
  </w:style>
  <w:style w:type="paragraph" w:customStyle="1" w:styleId="pkt1">
    <w:name w:val="pkt 1."/>
    <w:basedOn w:val="Akapitzlist"/>
    <w:rsid w:val="00D14776"/>
    <w:pPr>
      <w:autoSpaceDN w:val="0"/>
      <w:spacing w:after="120" w:line="240" w:lineRule="auto"/>
      <w:ind w:left="0"/>
      <w:contextualSpacing w:val="0"/>
      <w:jc w:val="both"/>
    </w:pPr>
    <w:rPr>
      <w:rFonts w:ascii="Tahoma" w:hAnsi="Tahoma" w:cs="Tahoma"/>
    </w:rPr>
  </w:style>
  <w:style w:type="numbering" w:customStyle="1" w:styleId="WWNum1">
    <w:name w:val="WWNum1"/>
    <w:basedOn w:val="Bezlisty"/>
    <w:rsid w:val="00D14776"/>
    <w:pPr>
      <w:numPr>
        <w:numId w:val="26"/>
      </w:numPr>
    </w:pPr>
  </w:style>
  <w:style w:type="paragraph" w:customStyle="1" w:styleId="Standard">
    <w:name w:val="Standard"/>
    <w:rsid w:val="002754DC"/>
    <w:pPr>
      <w:suppressAutoHyphens/>
      <w:autoSpaceDN w:val="0"/>
      <w:spacing w:after="200" w:line="276" w:lineRule="auto"/>
      <w:textAlignment w:val="baseline"/>
    </w:pPr>
    <w:rPr>
      <w:rFonts w:ascii="Calibri" w:eastAsia="SimSun" w:hAnsi="Calibri" w:cs="F"/>
      <w:kern w:val="3"/>
      <w14:ligatures w14:val="none"/>
    </w:rPr>
  </w:style>
  <w:style w:type="character" w:customStyle="1" w:styleId="Odwoaniedokomentarza1">
    <w:name w:val="Odwołanie do komentarza1"/>
    <w:rsid w:val="005656DA"/>
    <w:rPr>
      <w:sz w:val="16"/>
      <w:szCs w:val="16"/>
    </w:rPr>
  </w:style>
  <w:style w:type="character" w:customStyle="1" w:styleId="AkapitzlistZnak">
    <w:name w:val="Akapit z listą Znak"/>
    <w:aliases w:val="L1 Znak,Akapit z listą5 Znak,Numerowanie Znak,Akapit z listą BS Znak"/>
    <w:link w:val="Akapitzlist"/>
    <w:uiPriority w:val="34"/>
    <w:qFormat/>
    <w:rsid w:val="005656DA"/>
    <w:rPr>
      <w:rFonts w:ascii="Calibri" w:eastAsia="Times New Roman" w:hAnsi="Calibri" w:cs="Times New Roman"/>
      <w:kern w:val="0"/>
      <w:lang w:eastAsia="ar-SA"/>
      <w14:ligatures w14:val="none"/>
    </w:rPr>
  </w:style>
  <w:style w:type="character" w:customStyle="1" w:styleId="Domylnaczcionkaakapitu1">
    <w:name w:val="Domyślna czcionka akapitu1"/>
    <w:rsid w:val="00A01B4C"/>
  </w:style>
  <w:style w:type="character" w:customStyle="1" w:styleId="WW8Num3z8">
    <w:name w:val="WW8Num3z8"/>
    <w:rsid w:val="0080690D"/>
  </w:style>
  <w:style w:type="numbering" w:customStyle="1" w:styleId="WWNum9">
    <w:name w:val="WWNum9"/>
    <w:basedOn w:val="Bezlisty"/>
    <w:rsid w:val="0080690D"/>
    <w:pPr>
      <w:numPr>
        <w:numId w:val="25"/>
      </w:numPr>
    </w:pPr>
  </w:style>
  <w:style w:type="numbering" w:customStyle="1" w:styleId="WWNum12">
    <w:name w:val="WWNum12"/>
    <w:basedOn w:val="Bezlisty"/>
    <w:rsid w:val="0080690D"/>
    <w:pPr>
      <w:numPr>
        <w:numId w:val="27"/>
      </w:numPr>
    </w:p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F8013D"/>
    <w:rPr>
      <w:vertAlign w:val="superscript"/>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F8013D"/>
    <w:pPr>
      <w:spacing w:after="0" w:line="240" w:lineRule="auto"/>
    </w:pPr>
    <w:rPr>
      <w:rFonts w:ascii="Times New Roman" w:hAnsi="Times New Roman"/>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F8013D"/>
    <w:rPr>
      <w:rFonts w:ascii="Times New Roman" w:eastAsia="Times New Roman" w:hAnsi="Times New Roman" w:cs="Times New Roman"/>
      <w:kern w:val="0"/>
      <w:sz w:val="20"/>
      <w:szCs w:val="20"/>
      <w:lang w:eastAsia="ar-SA"/>
      <w14:ligatures w14:val="none"/>
    </w:rPr>
  </w:style>
  <w:style w:type="numbering" w:customStyle="1" w:styleId="WWNum5">
    <w:name w:val="WWNum5"/>
    <w:basedOn w:val="Bezlisty"/>
    <w:rsid w:val="00F818A9"/>
    <w:pPr>
      <w:numPr>
        <w:numId w:val="32"/>
      </w:numPr>
    </w:pPr>
  </w:style>
  <w:style w:type="character" w:styleId="Odwoaniedokomentarza">
    <w:name w:val="annotation reference"/>
    <w:basedOn w:val="Domylnaczcionkaakapitu"/>
    <w:uiPriority w:val="99"/>
    <w:semiHidden/>
    <w:unhideWhenUsed/>
    <w:rsid w:val="009B40B1"/>
    <w:rPr>
      <w:sz w:val="16"/>
      <w:szCs w:val="16"/>
    </w:rPr>
  </w:style>
  <w:style w:type="paragraph" w:styleId="Tekstkomentarza">
    <w:name w:val="annotation text"/>
    <w:basedOn w:val="Normalny"/>
    <w:link w:val="TekstkomentarzaZnak"/>
    <w:uiPriority w:val="99"/>
    <w:semiHidden/>
    <w:unhideWhenUsed/>
    <w:rsid w:val="009B40B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B40B1"/>
    <w:rPr>
      <w:rFonts w:ascii="Calibri" w:eastAsia="Times New Roman" w:hAnsi="Calibri" w:cs="Times New Roman"/>
      <w:kern w:val="0"/>
      <w:sz w:val="20"/>
      <w:szCs w:val="20"/>
      <w:lang w:eastAsia="ar-SA"/>
      <w14:ligatures w14:val="none"/>
    </w:rPr>
  </w:style>
  <w:style w:type="paragraph" w:styleId="Tematkomentarza">
    <w:name w:val="annotation subject"/>
    <w:basedOn w:val="Tekstkomentarza"/>
    <w:next w:val="Tekstkomentarza"/>
    <w:link w:val="TematkomentarzaZnak"/>
    <w:uiPriority w:val="99"/>
    <w:semiHidden/>
    <w:unhideWhenUsed/>
    <w:rsid w:val="009B40B1"/>
    <w:rPr>
      <w:b/>
      <w:bCs/>
    </w:rPr>
  </w:style>
  <w:style w:type="character" w:customStyle="1" w:styleId="TematkomentarzaZnak">
    <w:name w:val="Temat komentarza Znak"/>
    <w:basedOn w:val="TekstkomentarzaZnak"/>
    <w:link w:val="Tematkomentarza"/>
    <w:uiPriority w:val="99"/>
    <w:semiHidden/>
    <w:rsid w:val="009B40B1"/>
    <w:rPr>
      <w:rFonts w:ascii="Calibri" w:eastAsia="Times New Roman" w:hAnsi="Calibri" w:cs="Times New Roman"/>
      <w:b/>
      <w:bCs/>
      <w:kern w:val="0"/>
      <w:sz w:val="20"/>
      <w:szCs w:val="20"/>
      <w:lang w:eastAsia="ar-SA"/>
      <w14:ligatures w14:val="none"/>
    </w:rPr>
  </w:style>
  <w:style w:type="paragraph" w:styleId="Tekstdymka">
    <w:name w:val="Balloon Text"/>
    <w:basedOn w:val="Normalny"/>
    <w:link w:val="TekstdymkaZnak"/>
    <w:uiPriority w:val="99"/>
    <w:semiHidden/>
    <w:unhideWhenUsed/>
    <w:rsid w:val="009B40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B40B1"/>
    <w:rPr>
      <w:rFonts w:ascii="Segoe UI" w:eastAsia="Times New Roman" w:hAnsi="Segoe UI" w:cs="Segoe UI"/>
      <w:kern w:val="0"/>
      <w:sz w:val="18"/>
      <w:szCs w:val="18"/>
      <w:lang w:eastAsia="ar-SA"/>
      <w14:ligatures w14:val="none"/>
    </w:rPr>
  </w:style>
  <w:style w:type="character" w:styleId="Pogrubienie">
    <w:name w:val="Strong"/>
    <w:basedOn w:val="Domylnaczcionkaakapitu"/>
    <w:uiPriority w:val="22"/>
    <w:qFormat/>
    <w:rsid w:val="00415B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9F5A4-B861-4531-B6E6-3DA4F3B8D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4643</Words>
  <Characters>27859</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b</dc:creator>
  <cp:keywords/>
  <dc:description/>
  <cp:lastModifiedBy>Monika Bekier</cp:lastModifiedBy>
  <cp:revision>3</cp:revision>
  <cp:lastPrinted>2025-09-16T09:43:00Z</cp:lastPrinted>
  <dcterms:created xsi:type="dcterms:W3CDTF">2026-01-07T06:09:00Z</dcterms:created>
  <dcterms:modified xsi:type="dcterms:W3CDTF">2026-01-07T06:10:00Z</dcterms:modified>
</cp:coreProperties>
</file>